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FCDB8" w14:textId="77777777" w:rsidR="00B10BF5" w:rsidRDefault="00B10BF5" w:rsidP="00B10BF5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Powiat Mielecki</w:t>
      </w:r>
    </w:p>
    <w:p w14:paraId="4F93DF2A" w14:textId="77777777" w:rsidR="00B10BF5" w:rsidRDefault="00B10BF5" w:rsidP="00B10BF5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Wyspiańskiego 6</w:t>
      </w:r>
    </w:p>
    <w:p w14:paraId="76E5277F" w14:textId="77777777" w:rsidR="00B10BF5" w:rsidRPr="004A297C" w:rsidRDefault="00B10BF5" w:rsidP="00B10BF5">
      <w:pPr>
        <w:spacing w:after="0" w:line="480" w:lineRule="auto"/>
        <w:ind w:left="566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39-300 Mielec</w:t>
      </w:r>
    </w:p>
    <w:p w14:paraId="502919CA" w14:textId="77777777" w:rsidR="00B10BF5" w:rsidRPr="00DF2F29" w:rsidRDefault="00B10BF5" w:rsidP="00B10BF5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53CF2E87" w14:textId="77777777" w:rsidR="00B10BF5" w:rsidRPr="00DF2F29" w:rsidRDefault="00B10BF5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4E38CA35" w14:textId="77777777" w:rsidR="00B10BF5" w:rsidRPr="00DF2F29" w:rsidRDefault="00B10BF5" w:rsidP="00B10BF5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73B232EF" w14:textId="77777777" w:rsidR="00B10BF5" w:rsidRPr="00DF2F29" w:rsidRDefault="00B10BF5" w:rsidP="00B10BF5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658F94E" w14:textId="77777777" w:rsidR="00B10BF5" w:rsidRPr="00DF2F29" w:rsidRDefault="00B10BF5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6E60F030" w14:textId="77777777" w:rsidR="00B10BF5" w:rsidRPr="00DF2F29" w:rsidRDefault="00B10BF5" w:rsidP="00B10BF5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17EB4CE3" w14:textId="77777777" w:rsidR="00B10BF5" w:rsidRPr="00DF2F29" w:rsidRDefault="00B10BF5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38F16639" w14:textId="77777777" w:rsidR="00B10BF5" w:rsidRPr="00DF2F29" w:rsidRDefault="00B10BF5" w:rsidP="00B10BF5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3686C27F" w14:textId="1C265E72" w:rsidR="00A96146" w:rsidRDefault="00F969E9" w:rsidP="00A9614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</w:t>
      </w:r>
    </w:p>
    <w:p w14:paraId="0701EF45" w14:textId="0591E438" w:rsidR="00F969E9" w:rsidRDefault="00B10BF5" w:rsidP="00A9614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WYKONAWCÓW WSPÓ</w:t>
      </w:r>
      <w:r w:rsidR="00F969E9">
        <w:rPr>
          <w:rFonts w:ascii="Arial" w:hAnsi="Arial" w:cs="Arial"/>
          <w:b/>
          <w:sz w:val="20"/>
          <w:szCs w:val="20"/>
        </w:rPr>
        <w:t>LNIE UBIEGAJACYCH SIĘ O UDZIELENIE ZAMÓWIENIA</w:t>
      </w:r>
    </w:p>
    <w:p w14:paraId="2D709147" w14:textId="77777777" w:rsidR="00925862" w:rsidRPr="00DF2F29" w:rsidRDefault="00925862" w:rsidP="00A9614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FF742FE" w14:textId="72085D01" w:rsidR="00F969E9" w:rsidRPr="00B10BF5" w:rsidRDefault="00E85CFB" w:rsidP="00B10BF5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="00B10BF5" w:rsidRPr="00B10BF5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„Świadczenie usługi odbioru i zagospodarowania odpadów wytworzonych w obrębie nieruchomości niezamieszkałych administrowanych przez Powiat Mielecki i wybrane</w:t>
      </w:r>
      <w:r w:rsidR="00B10BF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B10BF5" w:rsidRPr="00B10BF5">
        <w:rPr>
          <w:rFonts w:ascii="Arial" w:eastAsia="Times New Roman" w:hAnsi="Arial" w:cs="Arial"/>
          <w:b/>
          <w:i/>
          <w:sz w:val="20"/>
          <w:szCs w:val="20"/>
          <w:lang w:eastAsia="pl-PL"/>
        </w:rPr>
        <w:t>Jednostki Organizacyjne Powiatu Mieleckiego</w:t>
      </w:r>
      <w:r w:rsidRPr="00DF2F29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” </w:t>
      </w:r>
      <w:r w:rsidRPr="00FA6080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referencyjny: </w:t>
      </w:r>
      <w:r w:rsidR="00B10BF5">
        <w:rPr>
          <w:rFonts w:ascii="Arial" w:eastAsia="Times New Roman" w:hAnsi="Arial" w:cs="Arial"/>
          <w:b/>
          <w:i/>
          <w:sz w:val="20"/>
          <w:szCs w:val="20"/>
          <w:lang w:eastAsia="pl-PL"/>
        </w:rPr>
        <w:t>WA.272.1.1.2021</w:t>
      </w:r>
      <w:r w:rsidRPr="00DF2F29">
        <w:rPr>
          <w:rFonts w:ascii="Arial" w:hAnsi="Arial" w:cs="Arial"/>
          <w:sz w:val="20"/>
          <w:szCs w:val="20"/>
        </w:rPr>
        <w:t>, prowadzonego</w:t>
      </w:r>
      <w:r w:rsidR="00B10BF5">
        <w:rPr>
          <w:rFonts w:ascii="Arial" w:hAnsi="Arial" w:cs="Arial"/>
          <w:sz w:val="20"/>
          <w:szCs w:val="20"/>
        </w:rPr>
        <w:t xml:space="preserve"> przez Powiat Mielecki</w:t>
      </w:r>
      <w:r w:rsidRPr="00DF2F29">
        <w:rPr>
          <w:rFonts w:ascii="Arial" w:hAnsi="Arial" w:cs="Arial"/>
          <w:sz w:val="20"/>
          <w:szCs w:val="20"/>
        </w:rPr>
        <w:t xml:space="preserve">, na podstawie </w:t>
      </w:r>
      <w:r w:rsidR="00FA6080">
        <w:rPr>
          <w:rFonts w:ascii="Arial" w:hAnsi="Arial" w:cs="Arial"/>
          <w:sz w:val="20"/>
          <w:szCs w:val="20"/>
        </w:rPr>
        <w:t>ustawy z dnia 11 </w:t>
      </w:r>
      <w:r w:rsidR="00613482"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="000A4AA9" w:rsidRPr="00DF2F29">
        <w:rPr>
          <w:rFonts w:ascii="Arial" w:hAnsi="Arial" w:cs="Arial"/>
          <w:i/>
          <w:sz w:val="20"/>
          <w:szCs w:val="20"/>
        </w:rPr>
        <w:t xml:space="preserve">, </w:t>
      </w:r>
      <w:r w:rsidR="00925862">
        <w:rPr>
          <w:rFonts w:ascii="Arial" w:hAnsi="Arial" w:cs="Arial"/>
          <w:sz w:val="20"/>
          <w:szCs w:val="20"/>
        </w:rPr>
        <w:t>j</w:t>
      </w:r>
      <w:r w:rsidR="00F969E9">
        <w:rPr>
          <w:rFonts w:ascii="Arial" w:hAnsi="Arial" w:cs="Arial"/>
          <w:sz w:val="20"/>
          <w:szCs w:val="20"/>
        </w:rPr>
        <w:t>ako Wykonawcy wspólnie ubiegający się o udzielenie zamówienia oświadczamy, że następujące usługi/dostawy będą wykonywane przez:</w:t>
      </w:r>
    </w:p>
    <w:p w14:paraId="6AE064F7" w14:textId="5694B563" w:rsidR="00E85CFB" w:rsidRPr="00DF2F29" w:rsidRDefault="00E85CFB" w:rsidP="00E85CFB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3717"/>
        <w:gridCol w:w="4814"/>
      </w:tblGrid>
      <w:tr w:rsidR="00F969E9" w:rsidRPr="00FA6080" w14:paraId="2654E4EF" w14:textId="77777777" w:rsidTr="00F969E9">
        <w:trPr>
          <w:trHeight w:val="755"/>
        </w:trPr>
        <w:tc>
          <w:tcPr>
            <w:tcW w:w="531" w:type="dxa"/>
            <w:shd w:val="clear" w:color="auto" w:fill="DEEAF6" w:themeFill="accent1" w:themeFillTint="33"/>
            <w:vAlign w:val="center"/>
          </w:tcPr>
          <w:p w14:paraId="3D8E47F9" w14:textId="062B80B7" w:rsidR="00F969E9" w:rsidRPr="00FA6080" w:rsidRDefault="00F969E9" w:rsidP="000A4AA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shd w:val="clear" w:color="auto" w:fill="DEEAF6" w:themeFill="accent1" w:themeFillTint="33"/>
            <w:vAlign w:val="center"/>
          </w:tcPr>
          <w:p w14:paraId="166BF932" w14:textId="42256EA9" w:rsidR="00F969E9" w:rsidRPr="00FA6080" w:rsidRDefault="00F969E9" w:rsidP="000A4AA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Rodzaj dostaw lub usług </w:t>
            </w:r>
          </w:p>
        </w:tc>
        <w:tc>
          <w:tcPr>
            <w:tcW w:w="4814" w:type="dxa"/>
            <w:shd w:val="clear" w:color="auto" w:fill="DEEAF6" w:themeFill="accent1" w:themeFillTint="33"/>
            <w:vAlign w:val="center"/>
          </w:tcPr>
          <w:p w14:paraId="0710B0A2" w14:textId="6303FE6E" w:rsidR="00F969E9" w:rsidRPr="00FA6080" w:rsidRDefault="00F969E9" w:rsidP="000A4AA9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Wykonawca wspólnie ubiegający się o udzielenie zamówienia, który będzie wykonywał wskazane dostawy lub usługi*</w:t>
            </w:r>
          </w:p>
        </w:tc>
      </w:tr>
      <w:tr w:rsidR="00F969E9" w:rsidRPr="00FA6080" w14:paraId="78501F53" w14:textId="77777777" w:rsidTr="00F969E9">
        <w:tc>
          <w:tcPr>
            <w:tcW w:w="531" w:type="dxa"/>
            <w:vAlign w:val="center"/>
          </w:tcPr>
          <w:p w14:paraId="21DF7380" w14:textId="325AA0B2" w:rsidR="00F969E9" w:rsidRPr="00850065" w:rsidRDefault="00F969E9" w:rsidP="00850065">
            <w:pPr>
              <w:pStyle w:val="Akapitzlist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14:paraId="12ACE0A5" w14:textId="4DF59803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4" w:type="dxa"/>
            <w:vAlign w:val="center"/>
          </w:tcPr>
          <w:p w14:paraId="7263C381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969E9" w:rsidRPr="00FA6080" w14:paraId="7BC8519F" w14:textId="77777777" w:rsidTr="00F969E9">
        <w:tc>
          <w:tcPr>
            <w:tcW w:w="531" w:type="dxa"/>
            <w:vAlign w:val="center"/>
          </w:tcPr>
          <w:p w14:paraId="4F1134AB" w14:textId="77777777" w:rsidR="00F969E9" w:rsidRPr="00850065" w:rsidRDefault="00F969E9" w:rsidP="00850065">
            <w:pPr>
              <w:pStyle w:val="Akapitzlist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14:paraId="621E63F4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4" w:type="dxa"/>
            <w:vAlign w:val="center"/>
          </w:tcPr>
          <w:p w14:paraId="29960847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969E9" w:rsidRPr="00FA6080" w14:paraId="327B758B" w14:textId="77777777" w:rsidTr="00F969E9">
        <w:tc>
          <w:tcPr>
            <w:tcW w:w="531" w:type="dxa"/>
            <w:vAlign w:val="center"/>
          </w:tcPr>
          <w:p w14:paraId="7ABC0829" w14:textId="77777777" w:rsidR="00F969E9" w:rsidRPr="00850065" w:rsidRDefault="00F969E9" w:rsidP="00850065">
            <w:pPr>
              <w:pStyle w:val="Akapitzlist"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14:paraId="1A91F7D2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4" w:type="dxa"/>
            <w:vAlign w:val="center"/>
          </w:tcPr>
          <w:p w14:paraId="72B8B16C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969E9" w:rsidRPr="00FA6080" w14:paraId="5D540A5A" w14:textId="77777777" w:rsidTr="00F969E9">
        <w:tc>
          <w:tcPr>
            <w:tcW w:w="531" w:type="dxa"/>
            <w:vAlign w:val="center"/>
          </w:tcPr>
          <w:p w14:paraId="22AF37F0" w14:textId="5E6C9AAC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17" w:type="dxa"/>
            <w:vAlign w:val="center"/>
          </w:tcPr>
          <w:p w14:paraId="3701A690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814" w:type="dxa"/>
            <w:vAlign w:val="center"/>
          </w:tcPr>
          <w:p w14:paraId="5491180A" w14:textId="77777777" w:rsidR="00F969E9" w:rsidRPr="00FA6080" w:rsidRDefault="00F969E9" w:rsidP="00524775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C1E0CE9" w14:textId="77777777" w:rsidR="00DE619D" w:rsidRDefault="00DE619D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p w14:paraId="2FE157DA" w14:textId="7C1C117F" w:rsidR="00EB62AE" w:rsidRPr="00F969E9" w:rsidRDefault="00F969E9" w:rsidP="00F969E9">
      <w:pPr>
        <w:rPr>
          <w:rFonts w:ascii="Arial" w:hAnsi="Arial" w:cs="Arial"/>
          <w:sz w:val="16"/>
          <w:szCs w:val="16"/>
        </w:rPr>
      </w:pPr>
      <w:r w:rsidRPr="00F969E9">
        <w:rPr>
          <w:rFonts w:ascii="Arial" w:hAnsi="Arial" w:cs="Arial"/>
          <w:sz w:val="16"/>
          <w:szCs w:val="16"/>
        </w:rPr>
        <w:t>*należy odrębnie wskazać każdego z Wykonawców wspólnie ubiegając</w:t>
      </w:r>
      <w:r w:rsidR="00296FC7">
        <w:rPr>
          <w:rFonts w:ascii="Arial" w:hAnsi="Arial" w:cs="Arial"/>
          <w:sz w:val="16"/>
          <w:szCs w:val="16"/>
        </w:rPr>
        <w:t>ego się o udzielenie zamówienia.</w:t>
      </w:r>
      <w:bookmarkStart w:id="0" w:name="_GoBack"/>
      <w:bookmarkEnd w:id="0"/>
    </w:p>
    <w:p w14:paraId="72BAEE69" w14:textId="77777777" w:rsidR="00F969E9" w:rsidRDefault="00F969E9" w:rsidP="00FA6080">
      <w:pPr>
        <w:rPr>
          <w:rFonts w:ascii="Arial" w:hAnsi="Arial" w:cs="Arial"/>
          <w:sz w:val="20"/>
          <w:szCs w:val="20"/>
        </w:rPr>
      </w:pPr>
    </w:p>
    <w:p w14:paraId="72F4152B" w14:textId="780F0189" w:rsidR="00DE619D" w:rsidRPr="00DF2F29" w:rsidRDefault="00DE619D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DE619D" w:rsidRPr="00DF2F29" w:rsidSect="00396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2A41C" w14:textId="77777777" w:rsidR="00724267" w:rsidRDefault="00724267" w:rsidP="00EF48CE">
      <w:pPr>
        <w:spacing w:after="0" w:line="240" w:lineRule="auto"/>
      </w:pPr>
      <w:r>
        <w:separator/>
      </w:r>
    </w:p>
  </w:endnote>
  <w:endnote w:type="continuationSeparator" w:id="0">
    <w:p w14:paraId="57DEE633" w14:textId="77777777" w:rsidR="00724267" w:rsidRDefault="00724267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FEF0E" w14:textId="77777777" w:rsidR="00E22626" w:rsidRDefault="00E226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0F015" w14:textId="77777777" w:rsidR="00E22626" w:rsidRDefault="00E226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CB2A1" w14:textId="77777777" w:rsidR="00E22626" w:rsidRDefault="00E226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CFDB2" w14:textId="77777777" w:rsidR="00724267" w:rsidRDefault="00724267" w:rsidP="00EF48CE">
      <w:pPr>
        <w:spacing w:after="0" w:line="240" w:lineRule="auto"/>
      </w:pPr>
      <w:r>
        <w:separator/>
      </w:r>
    </w:p>
  </w:footnote>
  <w:footnote w:type="continuationSeparator" w:id="0">
    <w:p w14:paraId="432D563F" w14:textId="77777777" w:rsidR="00724267" w:rsidRDefault="00724267" w:rsidP="00EF4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0B7D6" w14:textId="77777777" w:rsidR="00E22626" w:rsidRDefault="00E226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6AD13" w14:textId="77777777" w:rsidR="00E22626" w:rsidRDefault="00E226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B2D10" w14:textId="77777777" w:rsidR="00DF2F29" w:rsidRPr="00DF2F29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</w:p>
  <w:p w14:paraId="15CC7570" w14:textId="6125EA62" w:rsidR="00DF2F29" w:rsidRPr="00DF2F29" w:rsidRDefault="00EB62AE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Załącznik nr </w:t>
    </w:r>
    <w:r w:rsidR="00E22626">
      <w:rPr>
        <w:rFonts w:ascii="Arial" w:hAnsi="Arial" w:cs="Arial"/>
        <w:color w:val="000000" w:themeColor="text1"/>
        <w:sz w:val="14"/>
        <w:szCs w:val="14"/>
      </w:rPr>
      <w:t>7</w:t>
    </w:r>
    <w:r w:rsidR="00DF2F29" w:rsidRPr="00DF2F29">
      <w:rPr>
        <w:rFonts w:ascii="Arial" w:hAnsi="Arial" w:cs="Arial"/>
        <w:color w:val="000000" w:themeColor="text1"/>
        <w:sz w:val="14"/>
        <w:szCs w:val="14"/>
      </w:rPr>
      <w:t xml:space="preserve"> do Specyfikacji Warunków Zamówienia</w:t>
    </w:r>
  </w:p>
  <w:p w14:paraId="5FC20D1F" w14:textId="666B2F2B" w:rsidR="00DF2F29" w:rsidRPr="00DF2F29" w:rsidRDefault="00EB62AE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Numer referencyjny: </w:t>
    </w:r>
    <w:r w:rsidR="00E22626">
      <w:rPr>
        <w:rFonts w:ascii="Arial" w:hAnsi="Arial" w:cs="Arial"/>
        <w:color w:val="000000" w:themeColor="text1"/>
        <w:sz w:val="14"/>
        <w:szCs w:val="14"/>
      </w:rPr>
      <w:t>WA.272.1.1.2021</w:t>
    </w:r>
  </w:p>
  <w:p w14:paraId="327E4A62" w14:textId="77777777" w:rsidR="00DF2F29" w:rsidRPr="00DF2F29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  <w:u w:val="single"/>
      </w:rPr>
    </w:pPr>
    <w:r w:rsidRPr="00DF2F29">
      <w:rPr>
        <w:rFonts w:ascii="Arial" w:hAnsi="Arial" w:cs="Arial"/>
        <w:color w:val="000000" w:themeColor="text1"/>
        <w:sz w:val="14"/>
        <w:szCs w:val="14"/>
        <w:u w:val="single"/>
      </w:rPr>
      <w:tab/>
    </w:r>
    <w:r w:rsidRPr="00DF2F29">
      <w:rPr>
        <w:rFonts w:ascii="Arial" w:hAnsi="Arial" w:cs="Arial"/>
        <w:color w:val="000000" w:themeColor="text1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77931"/>
    <w:multiLevelType w:val="hybridMultilevel"/>
    <w:tmpl w:val="63180084"/>
    <w:lvl w:ilvl="0" w:tplc="357AF0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90363"/>
    <w:multiLevelType w:val="hybridMultilevel"/>
    <w:tmpl w:val="4844D16A"/>
    <w:lvl w:ilvl="0" w:tplc="BE22A3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20921"/>
    <w:rsid w:val="00071315"/>
    <w:rsid w:val="000A4AA9"/>
    <w:rsid w:val="00152A87"/>
    <w:rsid w:val="00167E70"/>
    <w:rsid w:val="001A333C"/>
    <w:rsid w:val="001D0F6F"/>
    <w:rsid w:val="001D5621"/>
    <w:rsid w:val="001E7886"/>
    <w:rsid w:val="00254814"/>
    <w:rsid w:val="002833E1"/>
    <w:rsid w:val="00296FC7"/>
    <w:rsid w:val="002C1DB4"/>
    <w:rsid w:val="00323543"/>
    <w:rsid w:val="00357297"/>
    <w:rsid w:val="00396156"/>
    <w:rsid w:val="003968F7"/>
    <w:rsid w:val="0040727F"/>
    <w:rsid w:val="004455BC"/>
    <w:rsid w:val="00462927"/>
    <w:rsid w:val="00467E2B"/>
    <w:rsid w:val="004B0046"/>
    <w:rsid w:val="004D53D7"/>
    <w:rsid w:val="004E5D3D"/>
    <w:rsid w:val="00576F23"/>
    <w:rsid w:val="005D0B89"/>
    <w:rsid w:val="005F4246"/>
    <w:rsid w:val="00613482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34A06"/>
    <w:rsid w:val="00850065"/>
    <w:rsid w:val="008937E8"/>
    <w:rsid w:val="008B30C3"/>
    <w:rsid w:val="008F4765"/>
    <w:rsid w:val="00925862"/>
    <w:rsid w:val="0094298E"/>
    <w:rsid w:val="0095398F"/>
    <w:rsid w:val="0098029E"/>
    <w:rsid w:val="009C6ECE"/>
    <w:rsid w:val="009D0456"/>
    <w:rsid w:val="009D36B2"/>
    <w:rsid w:val="009F3939"/>
    <w:rsid w:val="00A24ED2"/>
    <w:rsid w:val="00A41AFF"/>
    <w:rsid w:val="00A96146"/>
    <w:rsid w:val="00AA06FA"/>
    <w:rsid w:val="00AA42D2"/>
    <w:rsid w:val="00AC52CF"/>
    <w:rsid w:val="00AD4964"/>
    <w:rsid w:val="00B01214"/>
    <w:rsid w:val="00B04F85"/>
    <w:rsid w:val="00B10BF5"/>
    <w:rsid w:val="00B3588C"/>
    <w:rsid w:val="00B81226"/>
    <w:rsid w:val="00B863CA"/>
    <w:rsid w:val="00BE6DEF"/>
    <w:rsid w:val="00BF173B"/>
    <w:rsid w:val="00BF35FF"/>
    <w:rsid w:val="00C538BD"/>
    <w:rsid w:val="00CA31BB"/>
    <w:rsid w:val="00CB1A5F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105E5"/>
    <w:rsid w:val="00E22626"/>
    <w:rsid w:val="00E85CFB"/>
    <w:rsid w:val="00E90E2C"/>
    <w:rsid w:val="00E95E0D"/>
    <w:rsid w:val="00EB62AE"/>
    <w:rsid w:val="00EF48CE"/>
    <w:rsid w:val="00F07803"/>
    <w:rsid w:val="00F47F52"/>
    <w:rsid w:val="00F54998"/>
    <w:rsid w:val="00F969E9"/>
    <w:rsid w:val="00FA6080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37FD7F5"/>
  <w15:chartTrackingRefBased/>
  <w15:docId w15:val="{551B6ABE-96C1-45C4-9232-DDBC5561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B1271-C521-4F48-B59F-604A7B0F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7</cp:revision>
  <cp:lastPrinted>2018-06-11T07:59:00Z</cp:lastPrinted>
  <dcterms:created xsi:type="dcterms:W3CDTF">2021-02-04T14:08:00Z</dcterms:created>
  <dcterms:modified xsi:type="dcterms:W3CDTF">2021-02-10T17:44:00Z</dcterms:modified>
</cp:coreProperties>
</file>