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071" w:rsidRDefault="00AF3139" w:rsidP="00700EBE">
      <w:pPr>
        <w:spacing w:after="0" w:line="48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Powiat Mielecki</w:t>
      </w:r>
    </w:p>
    <w:p w:rsidR="00AF3139" w:rsidRDefault="00AF3139" w:rsidP="00700EBE">
      <w:pPr>
        <w:spacing w:after="0" w:line="48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Wyspiańskiego 6</w:t>
      </w:r>
    </w:p>
    <w:p w:rsidR="00AF3139" w:rsidRPr="004A297C" w:rsidRDefault="00AF3139" w:rsidP="00700EBE">
      <w:pPr>
        <w:spacing w:after="0" w:line="48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39-300 Mielec</w:t>
      </w:r>
    </w:p>
    <w:p w:rsidR="00036A7B" w:rsidRPr="00DF2F29" w:rsidRDefault="00036A7B" w:rsidP="00036A7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:rsidR="00036A7B" w:rsidRPr="00DF2F29" w:rsidRDefault="00036A7B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:rsidR="00036A7B" w:rsidRPr="00DF2F29" w:rsidRDefault="00036A7B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:rsidR="00036A7B" w:rsidRPr="00DF2F29" w:rsidRDefault="00036A7B" w:rsidP="00036A7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36A7B" w:rsidRPr="00DF2F29" w:rsidRDefault="00036A7B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:rsidR="00036A7B" w:rsidRPr="00DF2F29" w:rsidRDefault="00036A7B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:rsidR="00036A7B" w:rsidRPr="00DF2F29" w:rsidRDefault="00036A7B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036A7B" w:rsidRPr="00DF2F29" w:rsidRDefault="00036A7B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0651C4" w:rsidRDefault="000651C4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036A7B" w:rsidRPr="004A297C" w:rsidRDefault="00036A7B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0651C4" w:rsidRPr="004A297C" w:rsidRDefault="000651C4" w:rsidP="00E77F3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>OŚWIADCZENIE WYKONAWCY</w:t>
      </w:r>
    </w:p>
    <w:p w:rsidR="00A62137" w:rsidRDefault="00397031" w:rsidP="00282EB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 xml:space="preserve">składane na podstawie art. </w:t>
      </w:r>
      <w:r w:rsidR="00282EBC">
        <w:rPr>
          <w:rFonts w:ascii="Arial" w:hAnsi="Arial" w:cs="Arial"/>
          <w:b/>
          <w:u w:val="single"/>
        </w:rPr>
        <w:t>125</w:t>
      </w:r>
      <w:r w:rsidRPr="004A297C">
        <w:rPr>
          <w:rFonts w:ascii="Arial" w:hAnsi="Arial" w:cs="Arial"/>
          <w:b/>
          <w:u w:val="single"/>
        </w:rPr>
        <w:t xml:space="preserve"> ust. 1 ustawy z dnia </w:t>
      </w:r>
      <w:r w:rsidR="00282EBC" w:rsidRPr="00282EBC">
        <w:rPr>
          <w:rFonts w:ascii="Arial" w:hAnsi="Arial" w:cs="Arial"/>
          <w:b/>
          <w:u w:val="single"/>
        </w:rPr>
        <w:t>11 września 2019 r. Prawo zamówień publicznych</w:t>
      </w:r>
    </w:p>
    <w:p w:rsidR="00282EBC" w:rsidRPr="004A297C" w:rsidRDefault="00282EBC" w:rsidP="00282EB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9B4071" w:rsidRPr="004A297C" w:rsidRDefault="009B4071" w:rsidP="00AF3139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i/>
          <w:lang w:eastAsia="pl-PL"/>
        </w:rPr>
      </w:pPr>
      <w:r w:rsidRPr="004A297C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4A297C">
        <w:rPr>
          <w:rFonts w:ascii="Arial" w:hAnsi="Arial" w:cs="Arial"/>
          <w:sz w:val="21"/>
          <w:szCs w:val="21"/>
        </w:rPr>
        <w:br/>
        <w:t xml:space="preserve">pn. </w:t>
      </w:r>
      <w:r w:rsidR="00BE334A" w:rsidRPr="00BE334A">
        <w:rPr>
          <w:rFonts w:ascii="Arial" w:eastAsia="Times New Roman" w:hAnsi="Arial" w:cs="Arial"/>
          <w:b/>
          <w:i/>
          <w:lang w:eastAsia="pl-PL"/>
        </w:rPr>
        <w:t>„</w:t>
      </w:r>
      <w:r w:rsidR="00AF3139" w:rsidRPr="00AF3139">
        <w:rPr>
          <w:rFonts w:ascii="Arial" w:eastAsia="Times New Roman" w:hAnsi="Arial" w:cs="Arial"/>
          <w:b/>
          <w:i/>
          <w:lang w:eastAsia="pl-PL"/>
        </w:rPr>
        <w:t>Świadczenie usługi odbioru i zagospod</w:t>
      </w:r>
      <w:r w:rsidR="00AF3139">
        <w:rPr>
          <w:rFonts w:ascii="Arial" w:eastAsia="Times New Roman" w:hAnsi="Arial" w:cs="Arial"/>
          <w:b/>
          <w:i/>
          <w:lang w:eastAsia="pl-PL"/>
        </w:rPr>
        <w:t>arowania odpadów wytworzonych w </w:t>
      </w:r>
      <w:r w:rsidR="00AF3139" w:rsidRPr="00AF3139">
        <w:rPr>
          <w:rFonts w:ascii="Arial" w:eastAsia="Times New Roman" w:hAnsi="Arial" w:cs="Arial"/>
          <w:b/>
          <w:i/>
          <w:lang w:eastAsia="pl-PL"/>
        </w:rPr>
        <w:t xml:space="preserve">obrębie nieruchomości niezamieszkałych administrowanych </w:t>
      </w:r>
      <w:r w:rsidR="00AF3139">
        <w:rPr>
          <w:rFonts w:ascii="Arial" w:eastAsia="Times New Roman" w:hAnsi="Arial" w:cs="Arial"/>
          <w:b/>
          <w:i/>
          <w:lang w:eastAsia="pl-PL"/>
        </w:rPr>
        <w:t xml:space="preserve">przez Powiat Mielecki i wybrane </w:t>
      </w:r>
      <w:r w:rsidR="00AF3139" w:rsidRPr="00AF3139">
        <w:rPr>
          <w:rFonts w:ascii="Arial" w:eastAsia="Times New Roman" w:hAnsi="Arial" w:cs="Arial"/>
          <w:b/>
          <w:i/>
          <w:lang w:eastAsia="pl-PL"/>
        </w:rPr>
        <w:t>Jednostki Organizacyjne Powiatu Mieleckiego</w:t>
      </w:r>
      <w:r w:rsidR="00DD13BC">
        <w:rPr>
          <w:rFonts w:ascii="Arial" w:eastAsia="Times New Roman" w:hAnsi="Arial" w:cs="Arial"/>
          <w:b/>
          <w:i/>
          <w:lang w:eastAsia="pl-PL"/>
        </w:rPr>
        <w:t xml:space="preserve">”, numer referencyjny: </w:t>
      </w:r>
      <w:r w:rsidR="00AF3139">
        <w:rPr>
          <w:rFonts w:ascii="Arial" w:eastAsia="Times New Roman" w:hAnsi="Arial" w:cs="Arial"/>
          <w:b/>
          <w:i/>
          <w:lang w:eastAsia="pl-PL"/>
        </w:rPr>
        <w:t>WA.272.1.1.2021</w:t>
      </w:r>
      <w:r w:rsidRPr="004A297C">
        <w:rPr>
          <w:rFonts w:ascii="Arial" w:hAnsi="Arial" w:cs="Arial"/>
          <w:sz w:val="21"/>
          <w:szCs w:val="21"/>
        </w:rPr>
        <w:t xml:space="preserve">, prowadzonego </w:t>
      </w:r>
      <w:r w:rsidR="00A62137" w:rsidRPr="004A297C">
        <w:rPr>
          <w:rFonts w:ascii="Arial" w:hAnsi="Arial" w:cs="Arial"/>
          <w:sz w:val="21"/>
          <w:szCs w:val="21"/>
        </w:rPr>
        <w:t xml:space="preserve">przez </w:t>
      </w:r>
      <w:r w:rsidR="00AF3139">
        <w:rPr>
          <w:rFonts w:ascii="Arial" w:hAnsi="Arial" w:cs="Arial"/>
          <w:sz w:val="21"/>
          <w:szCs w:val="21"/>
        </w:rPr>
        <w:t>Powiat Mielecki</w:t>
      </w:r>
      <w:r w:rsidR="00A62137" w:rsidRPr="004A297C">
        <w:rPr>
          <w:rFonts w:ascii="Arial" w:hAnsi="Arial" w:cs="Arial"/>
          <w:sz w:val="21"/>
          <w:szCs w:val="21"/>
        </w:rPr>
        <w:t xml:space="preserve"> na podstawie </w:t>
      </w:r>
      <w:r w:rsidR="00BE334A" w:rsidRPr="00BE334A">
        <w:rPr>
          <w:rFonts w:ascii="Arial" w:hAnsi="Arial" w:cs="Arial"/>
          <w:sz w:val="21"/>
          <w:szCs w:val="21"/>
        </w:rPr>
        <w:t>ustawy z dnia 11 września 2019 r. Prawo zamówień publicznych (t. j. Dz. U. 2019 r. poz. 2019 ze zm.)</w:t>
      </w:r>
      <w:r w:rsidR="00282EBC">
        <w:rPr>
          <w:rFonts w:ascii="Arial" w:hAnsi="Arial" w:cs="Arial"/>
          <w:sz w:val="21"/>
          <w:szCs w:val="21"/>
        </w:rPr>
        <w:t>,</w:t>
      </w:r>
      <w:r w:rsidR="00A62137">
        <w:rPr>
          <w:rFonts w:ascii="Arial" w:hAnsi="Arial" w:cs="Arial"/>
          <w:sz w:val="21"/>
          <w:szCs w:val="21"/>
        </w:rPr>
        <w:t xml:space="preserve"> </w:t>
      </w:r>
      <w:r w:rsidR="00BE334A">
        <w:rPr>
          <w:rFonts w:ascii="Arial" w:hAnsi="Arial" w:cs="Arial"/>
          <w:sz w:val="21"/>
          <w:szCs w:val="21"/>
        </w:rPr>
        <w:t>zwanej</w:t>
      </w:r>
      <w:r w:rsidR="00282EBC">
        <w:rPr>
          <w:rFonts w:ascii="Arial" w:hAnsi="Arial" w:cs="Arial"/>
          <w:sz w:val="21"/>
          <w:szCs w:val="21"/>
        </w:rPr>
        <w:t xml:space="preserve"> w </w:t>
      </w:r>
      <w:r w:rsidR="00A62137" w:rsidRPr="004A297C">
        <w:rPr>
          <w:rFonts w:ascii="Arial" w:hAnsi="Arial" w:cs="Arial"/>
          <w:sz w:val="21"/>
          <w:szCs w:val="21"/>
        </w:rPr>
        <w:t xml:space="preserve">dalszej części </w:t>
      </w:r>
      <w:proofErr w:type="spellStart"/>
      <w:r w:rsidR="00A62137" w:rsidRPr="004A297C">
        <w:rPr>
          <w:rFonts w:ascii="Arial" w:hAnsi="Arial" w:cs="Arial"/>
          <w:sz w:val="21"/>
          <w:szCs w:val="21"/>
        </w:rPr>
        <w:t>Pzp</w:t>
      </w:r>
      <w:proofErr w:type="spellEnd"/>
      <w:r w:rsidRPr="004A297C">
        <w:rPr>
          <w:rFonts w:ascii="Arial" w:hAnsi="Arial" w:cs="Arial"/>
          <w:i/>
          <w:sz w:val="16"/>
          <w:szCs w:val="16"/>
        </w:rPr>
        <w:t xml:space="preserve">, </w:t>
      </w:r>
      <w:r w:rsidRPr="004A297C">
        <w:rPr>
          <w:rFonts w:ascii="Arial" w:hAnsi="Arial" w:cs="Arial"/>
          <w:sz w:val="21"/>
          <w:szCs w:val="21"/>
        </w:rPr>
        <w:t>oświadczam, co następuje:</w:t>
      </w:r>
    </w:p>
    <w:p w:rsidR="00A62137" w:rsidRDefault="00A62137" w:rsidP="000651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22991" w:rsidRPr="00822991" w:rsidRDefault="00A62137" w:rsidP="008229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</w:t>
      </w:r>
      <w:r w:rsidR="000651C4" w:rsidRPr="004A297C">
        <w:rPr>
          <w:rFonts w:ascii="Arial" w:hAnsi="Arial" w:cs="Arial"/>
          <w:sz w:val="21"/>
          <w:szCs w:val="21"/>
        </w:rPr>
        <w:t xml:space="preserve">. </w:t>
      </w:r>
      <w:r w:rsidR="00822991" w:rsidRPr="00822991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</w:p>
    <w:p w:rsidR="00822991" w:rsidRDefault="00822991" w:rsidP="008229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22991">
        <w:rPr>
          <w:rFonts w:ascii="Arial" w:hAnsi="Arial" w:cs="Arial"/>
          <w:sz w:val="21"/>
          <w:szCs w:val="21"/>
        </w:rPr>
        <w:t xml:space="preserve">w Rozdziale </w:t>
      </w:r>
      <w:r w:rsidR="00F2668F">
        <w:rPr>
          <w:rFonts w:ascii="Arial" w:hAnsi="Arial" w:cs="Arial"/>
          <w:sz w:val="21"/>
          <w:szCs w:val="21"/>
        </w:rPr>
        <w:t>IX</w:t>
      </w:r>
      <w:r w:rsidRPr="00822991">
        <w:rPr>
          <w:rFonts w:ascii="Arial" w:hAnsi="Arial" w:cs="Arial"/>
          <w:sz w:val="21"/>
          <w:szCs w:val="21"/>
        </w:rPr>
        <w:t xml:space="preserve"> Specyfikacji </w:t>
      </w:r>
      <w:r w:rsidR="00F2668F">
        <w:rPr>
          <w:rFonts w:ascii="Arial" w:hAnsi="Arial" w:cs="Arial"/>
          <w:sz w:val="21"/>
          <w:szCs w:val="21"/>
        </w:rPr>
        <w:t>warunków</w:t>
      </w:r>
      <w:r w:rsidRPr="00822991">
        <w:rPr>
          <w:rFonts w:ascii="Arial" w:hAnsi="Arial" w:cs="Arial"/>
          <w:sz w:val="21"/>
          <w:szCs w:val="21"/>
        </w:rPr>
        <w:t xml:space="preserve"> zamówienia</w:t>
      </w:r>
      <w:bookmarkStart w:id="0" w:name="_GoBack"/>
      <w:bookmarkEnd w:id="0"/>
      <w:r w:rsidRPr="00822991">
        <w:rPr>
          <w:rFonts w:ascii="Arial" w:hAnsi="Arial" w:cs="Arial"/>
          <w:sz w:val="21"/>
          <w:szCs w:val="21"/>
        </w:rPr>
        <w:t>.</w:t>
      </w:r>
    </w:p>
    <w:p w:rsidR="00822991" w:rsidRDefault="00822991" w:rsidP="008229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22991" w:rsidRPr="00822991" w:rsidRDefault="00822991" w:rsidP="008229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82299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</w:t>
      </w:r>
      <w:r w:rsidR="00F2668F">
        <w:rPr>
          <w:rFonts w:ascii="Arial" w:hAnsi="Arial" w:cs="Arial"/>
          <w:sz w:val="21"/>
          <w:szCs w:val="21"/>
        </w:rPr>
        <w:t>IX</w:t>
      </w:r>
      <w:r>
        <w:rPr>
          <w:rFonts w:ascii="Arial" w:hAnsi="Arial" w:cs="Arial"/>
          <w:sz w:val="21"/>
          <w:szCs w:val="21"/>
        </w:rPr>
        <w:t xml:space="preserve"> </w:t>
      </w:r>
      <w:r w:rsidRPr="00822991">
        <w:rPr>
          <w:rFonts w:ascii="Arial" w:hAnsi="Arial" w:cs="Arial"/>
          <w:sz w:val="21"/>
          <w:szCs w:val="21"/>
        </w:rPr>
        <w:t>S</w:t>
      </w:r>
      <w:r w:rsidR="00F2668F">
        <w:rPr>
          <w:rFonts w:ascii="Arial" w:hAnsi="Arial" w:cs="Arial"/>
          <w:sz w:val="21"/>
          <w:szCs w:val="21"/>
        </w:rPr>
        <w:t>pecyfikacji warunków zamówienia</w:t>
      </w:r>
      <w:r w:rsidRPr="00822991">
        <w:rPr>
          <w:rFonts w:ascii="Arial" w:hAnsi="Arial" w:cs="Arial"/>
          <w:sz w:val="21"/>
          <w:szCs w:val="21"/>
        </w:rPr>
        <w:t xml:space="preserve"> w ust. ………………………………………………………...……….. </w:t>
      </w:r>
      <w:r w:rsidRPr="00822991">
        <w:rPr>
          <w:rFonts w:ascii="Arial" w:hAnsi="Arial" w:cs="Arial"/>
          <w:i/>
          <w:sz w:val="16"/>
          <w:szCs w:val="16"/>
        </w:rPr>
        <w:t>(wskazać właściwą jednostkę redakcyjną dokumentu</w:t>
      </w:r>
      <w:r w:rsidR="00F2668F">
        <w:rPr>
          <w:rFonts w:ascii="Arial" w:hAnsi="Arial" w:cs="Arial"/>
          <w:i/>
          <w:sz w:val="16"/>
          <w:szCs w:val="16"/>
        </w:rPr>
        <w:t xml:space="preserve"> z następujących możliwych: 1.2 / 1.4</w:t>
      </w:r>
      <w:r w:rsidRPr="00822991">
        <w:rPr>
          <w:rFonts w:ascii="Arial" w:hAnsi="Arial" w:cs="Arial"/>
          <w:i/>
          <w:sz w:val="16"/>
          <w:szCs w:val="16"/>
        </w:rPr>
        <w:t>)</w:t>
      </w:r>
      <w:r w:rsidRPr="00822991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822991">
        <w:rPr>
          <w:rFonts w:ascii="Arial" w:hAnsi="Arial" w:cs="Arial"/>
          <w:sz w:val="21"/>
          <w:szCs w:val="21"/>
        </w:rPr>
        <w:t>ych</w:t>
      </w:r>
      <w:proofErr w:type="spellEnd"/>
      <w:r w:rsidRPr="00822991">
        <w:rPr>
          <w:rFonts w:ascii="Arial" w:hAnsi="Arial" w:cs="Arial"/>
          <w:sz w:val="21"/>
          <w:szCs w:val="21"/>
        </w:rPr>
        <w:t xml:space="preserve"> podmiotu/ów: </w:t>
      </w:r>
    </w:p>
    <w:p w:rsidR="00822991" w:rsidRPr="00822991" w:rsidRDefault="00822991" w:rsidP="008229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22991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22991" w:rsidRPr="00822991" w:rsidRDefault="00822991" w:rsidP="0082299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22991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………………………………………………………………………………………………………………... </w:t>
      </w:r>
      <w:r w:rsidRPr="0082299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22991" w:rsidRDefault="00822991" w:rsidP="000651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651C4" w:rsidRPr="004A297C" w:rsidRDefault="00822991" w:rsidP="000651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 </w:t>
      </w:r>
      <w:r w:rsidR="000651C4" w:rsidRPr="004A297C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A62137">
        <w:rPr>
          <w:rFonts w:ascii="Arial" w:hAnsi="Arial" w:cs="Arial"/>
          <w:sz w:val="21"/>
          <w:szCs w:val="21"/>
        </w:rPr>
        <w:t>108</w:t>
      </w:r>
      <w:r w:rsidR="000651C4" w:rsidRPr="004A297C">
        <w:rPr>
          <w:rFonts w:ascii="Arial" w:hAnsi="Arial" w:cs="Arial"/>
          <w:sz w:val="21"/>
          <w:szCs w:val="21"/>
        </w:rPr>
        <w:t xml:space="preserve"> ust. 1 pkt </w:t>
      </w:r>
      <w:r w:rsidR="00A62137">
        <w:rPr>
          <w:rFonts w:ascii="Arial" w:hAnsi="Arial" w:cs="Arial"/>
          <w:sz w:val="21"/>
          <w:szCs w:val="21"/>
        </w:rPr>
        <w:t>1-6</w:t>
      </w:r>
      <w:r w:rsidR="000651C4" w:rsidRPr="004A297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0651C4" w:rsidRPr="004A297C">
        <w:rPr>
          <w:rFonts w:ascii="Arial" w:hAnsi="Arial" w:cs="Arial"/>
          <w:sz w:val="21"/>
          <w:szCs w:val="21"/>
        </w:rPr>
        <w:t>Pzp</w:t>
      </w:r>
      <w:proofErr w:type="spellEnd"/>
      <w:r w:rsidR="000651C4" w:rsidRPr="004A297C">
        <w:rPr>
          <w:rFonts w:ascii="Arial" w:hAnsi="Arial" w:cs="Arial"/>
          <w:sz w:val="21"/>
          <w:szCs w:val="21"/>
        </w:rPr>
        <w:t>.</w:t>
      </w:r>
    </w:p>
    <w:p w:rsidR="00A62137" w:rsidRDefault="00A62137" w:rsidP="000651C4">
      <w:pPr>
        <w:jc w:val="both"/>
        <w:rPr>
          <w:rFonts w:ascii="Arial" w:hAnsi="Arial" w:cs="Arial"/>
          <w:sz w:val="21"/>
          <w:szCs w:val="21"/>
        </w:rPr>
      </w:pPr>
    </w:p>
    <w:p w:rsidR="000651C4" w:rsidRPr="004A297C" w:rsidRDefault="00822991" w:rsidP="000651C4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</w:t>
      </w:r>
      <w:r w:rsidR="000651C4" w:rsidRPr="004A297C">
        <w:rPr>
          <w:rFonts w:ascii="Arial" w:hAnsi="Arial" w:cs="Arial"/>
          <w:sz w:val="21"/>
          <w:szCs w:val="21"/>
        </w:rPr>
        <w:t xml:space="preserve">. Oświadczam, że nie podlegam wykluczeniu z postępowania na podstawie art. </w:t>
      </w:r>
      <w:r w:rsidR="00A62137">
        <w:rPr>
          <w:rFonts w:ascii="Arial" w:hAnsi="Arial" w:cs="Arial"/>
          <w:sz w:val="21"/>
          <w:szCs w:val="21"/>
        </w:rPr>
        <w:t>109 ust. 1</w:t>
      </w:r>
      <w:r w:rsidR="000651C4" w:rsidRPr="004A297C">
        <w:rPr>
          <w:rFonts w:ascii="Arial" w:hAnsi="Arial" w:cs="Arial"/>
          <w:sz w:val="21"/>
          <w:szCs w:val="21"/>
        </w:rPr>
        <w:t xml:space="preserve"> </w:t>
      </w:r>
      <w:r w:rsidR="00A62137">
        <w:rPr>
          <w:rFonts w:ascii="Arial" w:hAnsi="Arial" w:cs="Arial"/>
          <w:sz w:val="21"/>
          <w:szCs w:val="21"/>
        </w:rPr>
        <w:t>pkt 4</w:t>
      </w:r>
      <w:r w:rsidR="00464CDB" w:rsidRPr="004A297C">
        <w:rPr>
          <w:rFonts w:ascii="Arial" w:hAnsi="Arial" w:cs="Arial"/>
          <w:sz w:val="21"/>
          <w:szCs w:val="21"/>
        </w:rPr>
        <w:t xml:space="preserve"> </w:t>
      </w:r>
      <w:r w:rsidR="00B31CFB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B31CFB">
        <w:rPr>
          <w:rFonts w:ascii="Arial" w:hAnsi="Arial" w:cs="Arial"/>
          <w:sz w:val="21"/>
          <w:szCs w:val="21"/>
        </w:rPr>
        <w:t>Pzp</w:t>
      </w:r>
      <w:proofErr w:type="spellEnd"/>
      <w:r w:rsidR="000651C4" w:rsidRPr="004A297C">
        <w:rPr>
          <w:rFonts w:ascii="Arial" w:hAnsi="Arial" w:cs="Arial"/>
          <w:sz w:val="21"/>
          <w:szCs w:val="21"/>
        </w:rPr>
        <w:t>.</w:t>
      </w:r>
    </w:p>
    <w:p w:rsidR="000651C4" w:rsidRPr="004A297C" w:rsidRDefault="000651C4" w:rsidP="000651C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651C4" w:rsidRPr="004A297C" w:rsidRDefault="00822991" w:rsidP="000651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</w:t>
      </w:r>
      <w:r w:rsidR="000651C4" w:rsidRPr="004A297C">
        <w:rPr>
          <w:rFonts w:ascii="Arial" w:hAnsi="Arial" w:cs="Arial"/>
          <w:sz w:val="21"/>
          <w:szCs w:val="21"/>
        </w:rPr>
        <w:t xml:space="preserve">. Oświadczam, że zachodzą w stosunku do mnie podstawy wykluczenia z postępowania na podstawie art. …………. ustawy </w:t>
      </w:r>
      <w:proofErr w:type="spellStart"/>
      <w:r w:rsidR="000651C4" w:rsidRPr="004A297C">
        <w:rPr>
          <w:rFonts w:ascii="Arial" w:hAnsi="Arial" w:cs="Arial"/>
          <w:sz w:val="21"/>
          <w:szCs w:val="21"/>
        </w:rPr>
        <w:t>Pzp</w:t>
      </w:r>
      <w:proofErr w:type="spellEnd"/>
      <w:r w:rsidR="00347790" w:rsidRPr="004A297C">
        <w:rPr>
          <w:rFonts w:ascii="Arial" w:hAnsi="Arial" w:cs="Arial"/>
          <w:sz w:val="21"/>
          <w:szCs w:val="21"/>
        </w:rPr>
        <w:t xml:space="preserve"> </w:t>
      </w:r>
      <w:r w:rsidR="000651C4" w:rsidRPr="004A297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 art. </w:t>
      </w:r>
      <w:r w:rsidR="00A62137">
        <w:rPr>
          <w:rFonts w:ascii="Arial" w:hAnsi="Arial" w:cs="Arial"/>
          <w:i/>
          <w:sz w:val="16"/>
          <w:szCs w:val="16"/>
        </w:rPr>
        <w:t>108</w:t>
      </w:r>
      <w:r w:rsidR="000651C4" w:rsidRPr="004A297C">
        <w:rPr>
          <w:rFonts w:ascii="Arial" w:hAnsi="Arial" w:cs="Arial"/>
          <w:i/>
          <w:sz w:val="16"/>
          <w:szCs w:val="16"/>
        </w:rPr>
        <w:t xml:space="preserve"> ust. 1</w:t>
      </w:r>
      <w:r w:rsidR="00A62137">
        <w:rPr>
          <w:rFonts w:ascii="Arial" w:hAnsi="Arial" w:cs="Arial"/>
          <w:i/>
          <w:sz w:val="16"/>
          <w:szCs w:val="16"/>
        </w:rPr>
        <w:t xml:space="preserve">, 2, </w:t>
      </w:r>
      <w:r w:rsidR="00BE334A">
        <w:rPr>
          <w:rFonts w:ascii="Arial" w:hAnsi="Arial" w:cs="Arial"/>
          <w:i/>
          <w:sz w:val="16"/>
          <w:szCs w:val="16"/>
        </w:rPr>
        <w:t xml:space="preserve">5 </w:t>
      </w:r>
      <w:r w:rsidR="000651C4" w:rsidRPr="004A297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0651C4" w:rsidRPr="004A297C">
        <w:rPr>
          <w:rFonts w:ascii="Arial" w:hAnsi="Arial" w:cs="Arial"/>
          <w:i/>
          <w:sz w:val="16"/>
          <w:szCs w:val="16"/>
        </w:rPr>
        <w:t>Pzp</w:t>
      </w:r>
      <w:proofErr w:type="spellEnd"/>
      <w:r w:rsidR="006342CA" w:rsidRPr="004A297C">
        <w:rPr>
          <w:rFonts w:ascii="Arial" w:hAnsi="Arial" w:cs="Arial"/>
          <w:i/>
          <w:sz w:val="16"/>
          <w:szCs w:val="16"/>
        </w:rPr>
        <w:t xml:space="preserve"> lub art. </w:t>
      </w:r>
      <w:r w:rsidR="00A62137">
        <w:rPr>
          <w:rFonts w:ascii="Arial" w:hAnsi="Arial" w:cs="Arial"/>
          <w:i/>
          <w:sz w:val="16"/>
          <w:szCs w:val="16"/>
        </w:rPr>
        <w:t>109 ust. 1</w:t>
      </w:r>
      <w:r w:rsidR="006342CA" w:rsidRPr="004A297C">
        <w:rPr>
          <w:rFonts w:ascii="Arial" w:hAnsi="Arial" w:cs="Arial"/>
          <w:i/>
          <w:sz w:val="16"/>
          <w:szCs w:val="16"/>
        </w:rPr>
        <w:t xml:space="preserve"> </w:t>
      </w:r>
      <w:r w:rsidR="00A62137">
        <w:rPr>
          <w:rFonts w:ascii="Arial" w:hAnsi="Arial" w:cs="Arial"/>
          <w:i/>
          <w:sz w:val="16"/>
          <w:szCs w:val="16"/>
        </w:rPr>
        <w:t>pkt 4</w:t>
      </w:r>
      <w:r w:rsidR="009B4071" w:rsidRPr="004A297C">
        <w:rPr>
          <w:rFonts w:ascii="Arial" w:hAnsi="Arial" w:cs="Arial"/>
          <w:i/>
          <w:sz w:val="16"/>
          <w:szCs w:val="16"/>
        </w:rPr>
        <w:t xml:space="preserve"> </w:t>
      </w:r>
      <w:r w:rsidR="006342CA" w:rsidRPr="004A297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6342CA" w:rsidRPr="004A297C">
        <w:rPr>
          <w:rFonts w:ascii="Arial" w:hAnsi="Arial" w:cs="Arial"/>
          <w:i/>
          <w:sz w:val="16"/>
          <w:szCs w:val="16"/>
        </w:rPr>
        <w:t>Pzp</w:t>
      </w:r>
      <w:proofErr w:type="spellEnd"/>
      <w:r w:rsidR="000651C4" w:rsidRPr="004A297C">
        <w:rPr>
          <w:rFonts w:ascii="Arial" w:hAnsi="Arial" w:cs="Arial"/>
          <w:i/>
          <w:sz w:val="16"/>
          <w:szCs w:val="16"/>
        </w:rPr>
        <w:t>).</w:t>
      </w:r>
      <w:r w:rsidR="00347790" w:rsidRPr="004A297C">
        <w:rPr>
          <w:rFonts w:ascii="Arial" w:hAnsi="Arial" w:cs="Arial"/>
          <w:i/>
          <w:sz w:val="16"/>
          <w:szCs w:val="16"/>
        </w:rPr>
        <w:t xml:space="preserve"> </w:t>
      </w:r>
      <w:r w:rsidR="006342CA" w:rsidRPr="004A297C">
        <w:rPr>
          <w:rFonts w:ascii="Arial" w:hAnsi="Arial" w:cs="Arial"/>
          <w:sz w:val="21"/>
          <w:szCs w:val="21"/>
        </w:rPr>
        <w:t>Jednocześnie oświadczam, że w </w:t>
      </w:r>
      <w:r w:rsidR="000651C4" w:rsidRPr="004A297C">
        <w:rPr>
          <w:rFonts w:ascii="Arial" w:hAnsi="Arial" w:cs="Arial"/>
          <w:sz w:val="21"/>
          <w:szCs w:val="21"/>
        </w:rPr>
        <w:t xml:space="preserve">związku z ww. okolicznością, na podstawie art. </w:t>
      </w:r>
      <w:r w:rsidR="00A62137">
        <w:rPr>
          <w:rFonts w:ascii="Arial" w:hAnsi="Arial" w:cs="Arial"/>
          <w:sz w:val="21"/>
          <w:szCs w:val="21"/>
        </w:rPr>
        <w:t>110 ust. 2</w:t>
      </w:r>
      <w:r w:rsidR="000651C4" w:rsidRPr="004A297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0651C4" w:rsidRPr="004A297C">
        <w:rPr>
          <w:rFonts w:ascii="Arial" w:hAnsi="Arial" w:cs="Arial"/>
          <w:sz w:val="21"/>
          <w:szCs w:val="21"/>
        </w:rPr>
        <w:t>Pzp</w:t>
      </w:r>
      <w:proofErr w:type="spellEnd"/>
      <w:r w:rsidR="000651C4" w:rsidRPr="004A297C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651C4" w:rsidRPr="004A297C" w:rsidRDefault="000651C4" w:rsidP="000651C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A29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62137" w:rsidRPr="00DD13BC" w:rsidRDefault="00A62137" w:rsidP="000651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D13BC" w:rsidRPr="00DD13BC" w:rsidRDefault="00822991" w:rsidP="00DD13B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6</w:t>
      </w:r>
      <w:r w:rsidR="00A62137" w:rsidRPr="00DD13BC">
        <w:rPr>
          <w:rFonts w:ascii="Arial" w:hAnsi="Arial" w:cs="Arial"/>
          <w:sz w:val="21"/>
          <w:szCs w:val="21"/>
        </w:rPr>
        <w:t xml:space="preserve">. </w:t>
      </w:r>
      <w:r w:rsidR="00DD13BC" w:rsidRPr="00DD13BC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="00DD13BC" w:rsidRPr="00DD13BC">
        <w:rPr>
          <w:rFonts w:ascii="Arial" w:hAnsi="Arial" w:cs="Arial"/>
          <w:sz w:val="21"/>
          <w:szCs w:val="21"/>
        </w:rPr>
        <w:t>ych</w:t>
      </w:r>
      <w:proofErr w:type="spellEnd"/>
      <w:r w:rsidR="00DD13BC" w:rsidRPr="00DD13BC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="00DD13BC" w:rsidRPr="00DD13BC">
        <w:rPr>
          <w:rFonts w:ascii="Arial" w:hAnsi="Arial" w:cs="Arial"/>
          <w:sz w:val="21"/>
          <w:szCs w:val="21"/>
        </w:rPr>
        <w:t>tów</w:t>
      </w:r>
      <w:proofErr w:type="spellEnd"/>
      <w:r w:rsidR="00DD13BC" w:rsidRPr="00DD13BC">
        <w:rPr>
          <w:rFonts w:ascii="Arial" w:hAnsi="Arial" w:cs="Arial"/>
          <w:sz w:val="21"/>
          <w:szCs w:val="21"/>
        </w:rPr>
        <w:t xml:space="preserve">, </w:t>
      </w:r>
      <w:r w:rsidR="00DD13BC">
        <w:rPr>
          <w:rFonts w:ascii="Arial" w:hAnsi="Arial" w:cs="Arial"/>
          <w:sz w:val="21"/>
          <w:szCs w:val="21"/>
        </w:rPr>
        <w:t xml:space="preserve">udostępniających </w:t>
      </w:r>
      <w:r w:rsidR="00F2668F">
        <w:rPr>
          <w:rFonts w:ascii="Arial" w:hAnsi="Arial" w:cs="Arial"/>
          <w:sz w:val="21"/>
          <w:szCs w:val="21"/>
        </w:rPr>
        <w:t xml:space="preserve">mi </w:t>
      </w:r>
      <w:r w:rsidR="00DD13BC">
        <w:rPr>
          <w:rFonts w:ascii="Arial" w:hAnsi="Arial" w:cs="Arial"/>
          <w:sz w:val="21"/>
          <w:szCs w:val="21"/>
        </w:rPr>
        <w:t xml:space="preserve">niezbędne zasoby na potrzeby realizacji zamówienia, </w:t>
      </w:r>
      <w:r w:rsidR="00DD13BC" w:rsidRPr="00DD13BC">
        <w:rPr>
          <w:rFonts w:ascii="Arial" w:hAnsi="Arial" w:cs="Arial"/>
          <w:sz w:val="21"/>
          <w:szCs w:val="21"/>
        </w:rPr>
        <w:t xml:space="preserve">tj.: </w:t>
      </w:r>
    </w:p>
    <w:p w:rsidR="00DD13BC" w:rsidRPr="00DD13BC" w:rsidRDefault="00DD13BC" w:rsidP="00DD13B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13BC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……………………………………………………………………………………………..…………………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DD13BC" w:rsidRPr="00DD13BC" w:rsidRDefault="00DD13BC" w:rsidP="00DD13B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13BC">
        <w:rPr>
          <w:rFonts w:ascii="Arial" w:hAnsi="Arial" w:cs="Arial"/>
          <w:i/>
          <w:sz w:val="16"/>
          <w:szCs w:val="16"/>
        </w:rPr>
        <w:t xml:space="preserve">     (podać pełną nazwę/firmę, adres, a także w zależności od podmiotu: NIP/PESEL, KRS/</w:t>
      </w:r>
      <w:proofErr w:type="spellStart"/>
      <w:r w:rsidRPr="00DD13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D13BC">
        <w:rPr>
          <w:rFonts w:ascii="Arial" w:hAnsi="Arial" w:cs="Arial"/>
          <w:i/>
          <w:sz w:val="16"/>
          <w:szCs w:val="16"/>
        </w:rPr>
        <w:t>)</w:t>
      </w:r>
      <w:r w:rsidRPr="00DD13BC">
        <w:rPr>
          <w:rFonts w:ascii="Arial" w:hAnsi="Arial" w:cs="Arial"/>
          <w:sz w:val="21"/>
          <w:szCs w:val="21"/>
        </w:rPr>
        <w:t xml:space="preserve"> nie zachodzą podstawy wykluczenia z postępowania o udzielenie zamówienia.</w:t>
      </w:r>
    </w:p>
    <w:p w:rsidR="00DD13BC" w:rsidRPr="00DD13BC" w:rsidRDefault="00DD13BC" w:rsidP="00DD13B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651C4" w:rsidRPr="004A297C" w:rsidRDefault="00822991" w:rsidP="000651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7</w:t>
      </w:r>
      <w:r w:rsidR="00DD13BC">
        <w:rPr>
          <w:rFonts w:ascii="Arial" w:hAnsi="Arial" w:cs="Arial"/>
          <w:b/>
          <w:sz w:val="21"/>
          <w:szCs w:val="21"/>
        </w:rPr>
        <w:t xml:space="preserve">. </w:t>
      </w:r>
      <w:r w:rsidR="000651C4" w:rsidRPr="004A297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651C4" w:rsidRPr="004A297C"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 w:rsidR="00625C95">
        <w:rPr>
          <w:rFonts w:ascii="Arial" w:hAnsi="Arial" w:cs="Arial"/>
          <w:sz w:val="21"/>
          <w:szCs w:val="21"/>
        </w:rPr>
        <w:t>ścią konsekwencji wprowadzenia Z</w:t>
      </w:r>
      <w:r w:rsidR="000651C4" w:rsidRPr="004A297C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9C61A2" w:rsidRPr="004A297C" w:rsidRDefault="009C61A2" w:rsidP="000651C4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62137" w:rsidRDefault="00A62137" w:rsidP="00A62137">
      <w:pPr>
        <w:spacing w:after="0" w:line="360" w:lineRule="auto"/>
        <w:rPr>
          <w:rFonts w:ascii="Arial" w:hAnsi="Arial" w:cs="Arial"/>
        </w:rPr>
      </w:pPr>
    </w:p>
    <w:p w:rsidR="000651C4" w:rsidRPr="004A297C" w:rsidRDefault="00A62137" w:rsidP="00A62137">
      <w:pPr>
        <w:spacing w:after="0" w:line="360" w:lineRule="auto"/>
        <w:rPr>
          <w:rFonts w:ascii="Arial" w:hAnsi="Arial" w:cs="Arial"/>
        </w:rPr>
      </w:pPr>
      <w:r w:rsidRPr="00A62137">
        <w:rPr>
          <w:rFonts w:ascii="Arial" w:hAnsi="Arial" w:cs="Arial"/>
        </w:rPr>
        <w:t>Data, miejscowość oraz podpis(-y):</w:t>
      </w:r>
    </w:p>
    <w:sectPr w:rsidR="000651C4" w:rsidRPr="004A297C" w:rsidSect="00A62137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850" w:rsidRDefault="00850850" w:rsidP="000651C4">
      <w:pPr>
        <w:spacing w:after="0" w:line="240" w:lineRule="auto"/>
      </w:pPr>
      <w:r>
        <w:separator/>
      </w:r>
    </w:p>
  </w:endnote>
  <w:endnote w:type="continuationSeparator" w:id="0">
    <w:p w:rsidR="00850850" w:rsidRDefault="00850850" w:rsidP="000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177333"/>
      <w:docPartObj>
        <w:docPartGallery w:val="Page Numbers (Bottom of Page)"/>
        <w:docPartUnique/>
      </w:docPartObj>
    </w:sdtPr>
    <w:sdtEndPr/>
    <w:sdtContent>
      <w:p w:rsidR="000651C4" w:rsidRDefault="00C171F1">
        <w:pPr>
          <w:pStyle w:val="Stopka"/>
          <w:jc w:val="right"/>
        </w:pPr>
      </w:p>
    </w:sdtContent>
  </w:sdt>
  <w:p w:rsidR="000651C4" w:rsidRDefault="000651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850" w:rsidRDefault="00850850" w:rsidP="000651C4">
      <w:pPr>
        <w:spacing w:after="0" w:line="240" w:lineRule="auto"/>
      </w:pPr>
      <w:r>
        <w:separator/>
      </w:r>
    </w:p>
  </w:footnote>
  <w:footnote w:type="continuationSeparator" w:id="0">
    <w:p w:rsidR="00850850" w:rsidRDefault="00850850" w:rsidP="00065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137" w:rsidRDefault="00A62137" w:rsidP="00A62137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137" w:rsidRDefault="00A62137" w:rsidP="00A62137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</w:p>
  <w:p w:rsidR="00A62137" w:rsidRDefault="00AF3139" w:rsidP="00A62137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Załącznik nr 3</w:t>
    </w:r>
    <w:r w:rsidR="00A62137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 Specyfikacji Warunków Zamówienia</w:t>
    </w:r>
  </w:p>
  <w:p w:rsidR="00A62137" w:rsidRPr="00966E14" w:rsidRDefault="00DD13BC" w:rsidP="00A62137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AF3139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WA.272.1.1.2021</w:t>
    </w:r>
  </w:p>
  <w:p w:rsidR="00A62137" w:rsidRPr="00A20923" w:rsidRDefault="00A62137" w:rsidP="00A6213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:rsidR="009B4071" w:rsidRDefault="009B40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320"/>
    <w:rsid w:val="000018D6"/>
    <w:rsid w:val="00036A7B"/>
    <w:rsid w:val="000630BB"/>
    <w:rsid w:val="000651C4"/>
    <w:rsid w:val="00071E73"/>
    <w:rsid w:val="000A49E4"/>
    <w:rsid w:val="000C100B"/>
    <w:rsid w:val="001317C4"/>
    <w:rsid w:val="00166C9C"/>
    <w:rsid w:val="00230FFB"/>
    <w:rsid w:val="00282EBC"/>
    <w:rsid w:val="002B1710"/>
    <w:rsid w:val="002B2DB2"/>
    <w:rsid w:val="002C09DD"/>
    <w:rsid w:val="00347790"/>
    <w:rsid w:val="00374337"/>
    <w:rsid w:val="00377CBC"/>
    <w:rsid w:val="00384320"/>
    <w:rsid w:val="00397031"/>
    <w:rsid w:val="003B734F"/>
    <w:rsid w:val="003F1035"/>
    <w:rsid w:val="00464CDB"/>
    <w:rsid w:val="004670FB"/>
    <w:rsid w:val="004958D5"/>
    <w:rsid w:val="004A297C"/>
    <w:rsid w:val="004A3C06"/>
    <w:rsid w:val="00531283"/>
    <w:rsid w:val="0054371A"/>
    <w:rsid w:val="005700CF"/>
    <w:rsid w:val="00592923"/>
    <w:rsid w:val="005A51C8"/>
    <w:rsid w:val="005D2876"/>
    <w:rsid w:val="00620927"/>
    <w:rsid w:val="00625C95"/>
    <w:rsid w:val="00630080"/>
    <w:rsid w:val="006342CA"/>
    <w:rsid w:val="00643456"/>
    <w:rsid w:val="00700EBE"/>
    <w:rsid w:val="00712FE2"/>
    <w:rsid w:val="0074523B"/>
    <w:rsid w:val="00822991"/>
    <w:rsid w:val="00826688"/>
    <w:rsid w:val="008465CF"/>
    <w:rsid w:val="00850850"/>
    <w:rsid w:val="00875957"/>
    <w:rsid w:val="00917055"/>
    <w:rsid w:val="009526EF"/>
    <w:rsid w:val="009B4071"/>
    <w:rsid w:val="009C61A2"/>
    <w:rsid w:val="00A1751F"/>
    <w:rsid w:val="00A41AFF"/>
    <w:rsid w:val="00A62137"/>
    <w:rsid w:val="00A6435E"/>
    <w:rsid w:val="00AA06FA"/>
    <w:rsid w:val="00AF3139"/>
    <w:rsid w:val="00B05A08"/>
    <w:rsid w:val="00B31CFB"/>
    <w:rsid w:val="00BA2F18"/>
    <w:rsid w:val="00BE334A"/>
    <w:rsid w:val="00BF1924"/>
    <w:rsid w:val="00C0126A"/>
    <w:rsid w:val="00C035B3"/>
    <w:rsid w:val="00C171F1"/>
    <w:rsid w:val="00C41388"/>
    <w:rsid w:val="00C65E55"/>
    <w:rsid w:val="00C82BA3"/>
    <w:rsid w:val="00C94E03"/>
    <w:rsid w:val="00C96182"/>
    <w:rsid w:val="00CD7638"/>
    <w:rsid w:val="00D5403A"/>
    <w:rsid w:val="00DD13BC"/>
    <w:rsid w:val="00DF363C"/>
    <w:rsid w:val="00E3239E"/>
    <w:rsid w:val="00E32DF1"/>
    <w:rsid w:val="00E448A8"/>
    <w:rsid w:val="00E732B8"/>
    <w:rsid w:val="00E77F32"/>
    <w:rsid w:val="00EF4832"/>
    <w:rsid w:val="00F16A3D"/>
    <w:rsid w:val="00F2668F"/>
    <w:rsid w:val="00FD6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1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1C4"/>
  </w:style>
  <w:style w:type="paragraph" w:styleId="Stopka">
    <w:name w:val="footer"/>
    <w:basedOn w:val="Normalny"/>
    <w:link w:val="StopkaZnak"/>
    <w:uiPriority w:val="99"/>
    <w:unhideWhenUsed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2017-07-19T06:43:00Z</dcterms:created>
  <dcterms:modified xsi:type="dcterms:W3CDTF">2021-02-10T17:42:00Z</dcterms:modified>
</cp:coreProperties>
</file>