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980BE17" w14:textId="77777777" w:rsidR="00B3588C" w:rsidRDefault="00B3588C" w:rsidP="00B3588C">
      <w:pPr>
        <w:spacing w:after="0" w:line="240" w:lineRule="auto"/>
        <w:ind w:left="4247"/>
        <w:rPr>
          <w:rFonts w:ascii="Arial" w:hAnsi="Arial" w:cs="Arial"/>
          <w:b/>
          <w:sz w:val="20"/>
          <w:szCs w:val="20"/>
        </w:rPr>
      </w:pPr>
    </w:p>
    <w:p w14:paraId="04829224" w14:textId="77777777" w:rsidR="00D40992" w:rsidRDefault="00D40992" w:rsidP="00D40992">
      <w:pPr>
        <w:spacing w:after="0" w:line="480" w:lineRule="auto"/>
        <w:ind w:left="424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Powiat Mielecki</w:t>
      </w:r>
    </w:p>
    <w:p w14:paraId="202D22DB" w14:textId="77777777" w:rsidR="00D40992" w:rsidRDefault="00D40992" w:rsidP="00D40992">
      <w:pPr>
        <w:spacing w:after="0" w:line="480" w:lineRule="auto"/>
        <w:ind w:left="424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ul. Wyspiańskiego 6</w:t>
      </w:r>
    </w:p>
    <w:p w14:paraId="7E9EF2BD" w14:textId="77777777" w:rsidR="00D40992" w:rsidRPr="004A297C" w:rsidRDefault="00D40992" w:rsidP="00D40992">
      <w:pPr>
        <w:spacing w:after="0" w:line="480" w:lineRule="auto"/>
        <w:ind w:left="4248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39-300 Mielec</w:t>
      </w:r>
    </w:p>
    <w:p w14:paraId="5EDF807B" w14:textId="77777777" w:rsidR="00E85CFB" w:rsidRPr="00DF2F29" w:rsidRDefault="00E85CFB" w:rsidP="00BF173B">
      <w:pPr>
        <w:spacing w:after="0" w:line="260" w:lineRule="atLeast"/>
        <w:rPr>
          <w:rFonts w:ascii="Arial" w:hAnsi="Arial" w:cs="Arial"/>
          <w:b/>
          <w:sz w:val="20"/>
          <w:szCs w:val="20"/>
        </w:rPr>
      </w:pPr>
      <w:bookmarkStart w:id="0" w:name="_GoBack"/>
      <w:r w:rsidRPr="00DF2F29">
        <w:rPr>
          <w:rFonts w:ascii="Arial" w:hAnsi="Arial" w:cs="Arial"/>
          <w:b/>
          <w:sz w:val="20"/>
          <w:szCs w:val="20"/>
        </w:rPr>
        <w:t>Wykonawca:</w:t>
      </w:r>
    </w:p>
    <w:p w14:paraId="3F50CC32" w14:textId="77777777" w:rsidR="00E85CFB" w:rsidRPr="00DF2F29" w:rsidRDefault="00E85CFB" w:rsidP="00BF173B">
      <w:pPr>
        <w:spacing w:after="0" w:line="260" w:lineRule="atLeast"/>
        <w:rPr>
          <w:rFonts w:ascii="Arial" w:hAnsi="Arial" w:cs="Arial"/>
          <w:sz w:val="20"/>
          <w:szCs w:val="20"/>
        </w:rPr>
      </w:pPr>
      <w:r w:rsidRPr="00DF2F29">
        <w:rPr>
          <w:rFonts w:ascii="Arial" w:hAnsi="Arial" w:cs="Arial"/>
          <w:sz w:val="20"/>
          <w:szCs w:val="20"/>
        </w:rPr>
        <w:t>………………………………….</w:t>
      </w:r>
    </w:p>
    <w:p w14:paraId="19B66804" w14:textId="77777777" w:rsidR="00E85CFB" w:rsidRPr="00DF2F29" w:rsidRDefault="00E85CFB" w:rsidP="00BF173B">
      <w:pPr>
        <w:spacing w:after="0" w:line="260" w:lineRule="atLeast"/>
        <w:rPr>
          <w:rFonts w:ascii="Arial" w:hAnsi="Arial" w:cs="Arial"/>
          <w:sz w:val="20"/>
          <w:szCs w:val="20"/>
        </w:rPr>
      </w:pPr>
      <w:r w:rsidRPr="00DF2F29">
        <w:rPr>
          <w:rFonts w:ascii="Arial" w:hAnsi="Arial" w:cs="Arial"/>
          <w:sz w:val="20"/>
          <w:szCs w:val="20"/>
        </w:rPr>
        <w:t>…………………………………..</w:t>
      </w:r>
    </w:p>
    <w:p w14:paraId="05C130BB" w14:textId="77777777" w:rsidR="00E85CFB" w:rsidRPr="00DF2F29" w:rsidRDefault="00E85CFB" w:rsidP="00BF173B">
      <w:pPr>
        <w:spacing w:after="0" w:line="260" w:lineRule="atLeast"/>
        <w:rPr>
          <w:rFonts w:ascii="Arial" w:hAnsi="Arial" w:cs="Arial"/>
          <w:sz w:val="20"/>
          <w:szCs w:val="20"/>
          <w:u w:val="single"/>
        </w:rPr>
      </w:pPr>
      <w:r w:rsidRPr="00DF2F29">
        <w:rPr>
          <w:rFonts w:ascii="Arial" w:hAnsi="Arial" w:cs="Arial"/>
          <w:sz w:val="20"/>
          <w:szCs w:val="20"/>
          <w:u w:val="single"/>
        </w:rPr>
        <w:t>reprezentowany przez:</w:t>
      </w:r>
    </w:p>
    <w:p w14:paraId="5F773027" w14:textId="77777777" w:rsidR="00E85CFB" w:rsidRPr="00DF2F29" w:rsidRDefault="00E85CFB" w:rsidP="00BF173B">
      <w:pPr>
        <w:spacing w:after="0" w:line="260" w:lineRule="atLeast"/>
        <w:ind w:right="5954"/>
        <w:rPr>
          <w:rFonts w:ascii="Arial" w:hAnsi="Arial" w:cs="Arial"/>
          <w:sz w:val="20"/>
          <w:szCs w:val="20"/>
        </w:rPr>
      </w:pPr>
      <w:r w:rsidRPr="00DF2F29">
        <w:rPr>
          <w:rFonts w:ascii="Arial" w:hAnsi="Arial" w:cs="Arial"/>
          <w:sz w:val="20"/>
          <w:szCs w:val="20"/>
        </w:rPr>
        <w:t>……………………………………</w:t>
      </w:r>
    </w:p>
    <w:p w14:paraId="7A7F272C" w14:textId="77777777" w:rsidR="00E85CFB" w:rsidRPr="00DF2F29" w:rsidRDefault="00E85CFB" w:rsidP="00BF173B">
      <w:pPr>
        <w:spacing w:after="0" w:line="260" w:lineRule="atLeast"/>
        <w:ind w:right="5954"/>
        <w:rPr>
          <w:rFonts w:ascii="Arial" w:hAnsi="Arial" w:cs="Arial"/>
          <w:sz w:val="20"/>
          <w:szCs w:val="20"/>
        </w:rPr>
      </w:pPr>
      <w:r w:rsidRPr="00DF2F29">
        <w:rPr>
          <w:rFonts w:ascii="Arial" w:hAnsi="Arial" w:cs="Arial"/>
          <w:sz w:val="20"/>
          <w:szCs w:val="20"/>
        </w:rPr>
        <w:t>…………………………………….</w:t>
      </w:r>
    </w:p>
    <w:p w14:paraId="7B0ECF79" w14:textId="77777777" w:rsidR="00E85CFB" w:rsidRPr="00DF2F29" w:rsidRDefault="00E85CFB" w:rsidP="00BF173B">
      <w:pPr>
        <w:spacing w:after="0" w:line="260" w:lineRule="atLeast"/>
        <w:ind w:right="5953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 xml:space="preserve">(imię, nazwisko, stanowisko/podstawa do  </w:t>
      </w:r>
    </w:p>
    <w:p w14:paraId="023A44FB" w14:textId="77777777" w:rsidR="00E85CFB" w:rsidRPr="00DF2F29" w:rsidRDefault="00E85CFB" w:rsidP="00BF173B">
      <w:pPr>
        <w:spacing w:after="0" w:line="260" w:lineRule="atLeast"/>
        <w:ind w:right="5953"/>
        <w:rPr>
          <w:rFonts w:ascii="Arial" w:hAnsi="Arial" w:cs="Arial"/>
          <w:i/>
          <w:sz w:val="20"/>
          <w:szCs w:val="20"/>
        </w:rPr>
      </w:pPr>
      <w:r w:rsidRPr="00DF2F29">
        <w:rPr>
          <w:rFonts w:ascii="Arial" w:hAnsi="Arial" w:cs="Arial"/>
          <w:i/>
          <w:sz w:val="20"/>
          <w:szCs w:val="20"/>
        </w:rPr>
        <w:t>reprezentacji)</w:t>
      </w:r>
    </w:p>
    <w:bookmarkEnd w:id="0"/>
    <w:p w14:paraId="1074F394" w14:textId="77777777" w:rsidR="00E85CFB" w:rsidRPr="00DF2F29" w:rsidRDefault="00E85CFB" w:rsidP="00E85CFB">
      <w:pPr>
        <w:spacing w:after="0"/>
        <w:ind w:right="5953"/>
        <w:rPr>
          <w:rFonts w:ascii="Arial" w:hAnsi="Arial" w:cs="Arial"/>
          <w:i/>
          <w:sz w:val="20"/>
          <w:szCs w:val="20"/>
        </w:rPr>
      </w:pPr>
    </w:p>
    <w:p w14:paraId="71B1368D" w14:textId="5FEDF757" w:rsidR="00EB62AE" w:rsidRDefault="00FA6080" w:rsidP="00A96146">
      <w:pPr>
        <w:shd w:val="clear" w:color="auto" w:fill="FFFFFF" w:themeFill="background1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WYKAZ </w:t>
      </w:r>
      <w:r w:rsidR="00D40992">
        <w:rPr>
          <w:rStyle w:val="Odwoanieprzypisudolnego"/>
          <w:rFonts w:ascii="Arial" w:hAnsi="Arial"/>
          <w:b/>
          <w:sz w:val="20"/>
          <w:szCs w:val="20"/>
        </w:rPr>
        <w:footnoteReference w:id="1"/>
      </w:r>
    </w:p>
    <w:p w14:paraId="3686C27F" w14:textId="1E65E279" w:rsidR="00A96146" w:rsidRPr="00DF2F29" w:rsidRDefault="00D40992" w:rsidP="00A96146">
      <w:pPr>
        <w:shd w:val="clear" w:color="auto" w:fill="FFFFFF" w:themeFill="background1"/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Wykonanych usług</w:t>
      </w:r>
    </w:p>
    <w:p w14:paraId="6AE064F7" w14:textId="50AC7FE8" w:rsidR="00E85CFB" w:rsidRPr="00D40992" w:rsidRDefault="00E85CFB" w:rsidP="00D40992">
      <w:pPr>
        <w:spacing w:after="0" w:line="360" w:lineRule="auto"/>
        <w:ind w:firstLine="709"/>
        <w:jc w:val="both"/>
        <w:rPr>
          <w:rFonts w:ascii="Arial" w:eastAsia="Times New Roman" w:hAnsi="Arial" w:cs="Arial"/>
          <w:b/>
          <w:i/>
          <w:sz w:val="20"/>
          <w:szCs w:val="20"/>
          <w:lang w:eastAsia="pl-PL"/>
        </w:rPr>
      </w:pPr>
      <w:r w:rsidRPr="00DF2F29">
        <w:rPr>
          <w:rFonts w:ascii="Arial" w:hAnsi="Arial" w:cs="Arial"/>
          <w:sz w:val="20"/>
          <w:szCs w:val="20"/>
        </w:rPr>
        <w:t>Na potrzeby postępowania o udzielenie zamówienia publicznego</w:t>
      </w:r>
      <w:r w:rsidRPr="00DF2F29">
        <w:rPr>
          <w:rFonts w:ascii="Arial" w:hAnsi="Arial" w:cs="Arial"/>
          <w:sz w:val="20"/>
          <w:szCs w:val="20"/>
        </w:rPr>
        <w:br/>
        <w:t xml:space="preserve">pn. </w:t>
      </w:r>
      <w:r w:rsidR="00D40992" w:rsidRPr="00D40992">
        <w:rPr>
          <w:rFonts w:ascii="Arial" w:eastAsia="Times New Roman" w:hAnsi="Arial" w:cs="Arial"/>
          <w:b/>
          <w:i/>
          <w:sz w:val="20"/>
          <w:szCs w:val="20"/>
          <w:lang w:eastAsia="pl-PL"/>
        </w:rPr>
        <w:t>„Świadczenie usługi odbioru i zagospodarowania odpadów wytworzonych w obrębie nieruchomości niezamieszkałych administrowanych przez Powiat Mielecki i wybrane</w:t>
      </w:r>
      <w:r w:rsidR="00D40992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 </w:t>
      </w:r>
      <w:r w:rsidR="00D40992" w:rsidRPr="00D40992">
        <w:rPr>
          <w:rFonts w:ascii="Arial" w:eastAsia="Times New Roman" w:hAnsi="Arial" w:cs="Arial"/>
          <w:b/>
          <w:i/>
          <w:sz w:val="20"/>
          <w:szCs w:val="20"/>
          <w:lang w:eastAsia="pl-PL"/>
        </w:rPr>
        <w:t>Jednostki Organizacyjne Powiatu Mieleckiego</w:t>
      </w:r>
      <w:r w:rsidRPr="00DF2F29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” </w:t>
      </w:r>
      <w:r w:rsidRPr="00FA6080">
        <w:rPr>
          <w:rFonts w:ascii="Arial" w:eastAsia="Times New Roman" w:hAnsi="Arial" w:cs="Arial"/>
          <w:b/>
          <w:i/>
          <w:sz w:val="20"/>
          <w:szCs w:val="20"/>
          <w:lang w:eastAsia="pl-PL"/>
        </w:rPr>
        <w:t xml:space="preserve">numer referencyjny: </w:t>
      </w:r>
      <w:r w:rsidR="00D40992">
        <w:rPr>
          <w:rFonts w:ascii="Arial" w:eastAsia="Times New Roman" w:hAnsi="Arial" w:cs="Arial"/>
          <w:b/>
          <w:i/>
          <w:sz w:val="20"/>
          <w:szCs w:val="20"/>
          <w:lang w:eastAsia="pl-PL"/>
        </w:rPr>
        <w:t>WA.272.1.1.2021</w:t>
      </w:r>
      <w:r w:rsidRPr="00DF2F29">
        <w:rPr>
          <w:rFonts w:ascii="Arial" w:hAnsi="Arial" w:cs="Arial"/>
          <w:sz w:val="20"/>
          <w:szCs w:val="20"/>
        </w:rPr>
        <w:t>, prowadzonego</w:t>
      </w:r>
      <w:r w:rsidR="00D40992">
        <w:rPr>
          <w:rFonts w:ascii="Arial" w:hAnsi="Arial" w:cs="Arial"/>
          <w:sz w:val="20"/>
          <w:szCs w:val="20"/>
        </w:rPr>
        <w:t xml:space="preserve"> przez Powiat Mielecki</w:t>
      </w:r>
      <w:r w:rsidRPr="00DF2F29">
        <w:rPr>
          <w:rFonts w:ascii="Arial" w:hAnsi="Arial" w:cs="Arial"/>
          <w:sz w:val="20"/>
          <w:szCs w:val="20"/>
        </w:rPr>
        <w:t xml:space="preserve">, na podstawie </w:t>
      </w:r>
      <w:r w:rsidR="00FA6080">
        <w:rPr>
          <w:rFonts w:ascii="Arial" w:hAnsi="Arial" w:cs="Arial"/>
          <w:sz w:val="20"/>
          <w:szCs w:val="20"/>
        </w:rPr>
        <w:t>ustawy z dnia 11 </w:t>
      </w:r>
      <w:r w:rsidR="00613482" w:rsidRPr="00DF2F29">
        <w:rPr>
          <w:rFonts w:ascii="Arial" w:hAnsi="Arial" w:cs="Arial"/>
          <w:sz w:val="20"/>
          <w:szCs w:val="20"/>
        </w:rPr>
        <w:t>września 2019 r. Prawo zamówień publicznych (t. j. Dz. U. z 2019 r. poz. 2019 ze zm.)</w:t>
      </w:r>
      <w:r w:rsidR="000A4AA9" w:rsidRPr="00DF2F29">
        <w:rPr>
          <w:rFonts w:ascii="Arial" w:hAnsi="Arial" w:cs="Arial"/>
          <w:i/>
          <w:sz w:val="20"/>
          <w:szCs w:val="20"/>
        </w:rPr>
        <w:t xml:space="preserve">, </w:t>
      </w:r>
      <w:r w:rsidRPr="00DF2F29">
        <w:rPr>
          <w:rFonts w:ascii="Arial" w:hAnsi="Arial" w:cs="Arial"/>
          <w:sz w:val="20"/>
          <w:szCs w:val="20"/>
        </w:rPr>
        <w:t xml:space="preserve">poniżej przedstawiam </w:t>
      </w:r>
      <w:r w:rsidR="00EB62AE">
        <w:rPr>
          <w:rFonts w:ascii="Arial" w:hAnsi="Arial" w:cs="Arial"/>
          <w:sz w:val="20"/>
          <w:szCs w:val="20"/>
        </w:rPr>
        <w:t xml:space="preserve">wykaz </w:t>
      </w:r>
      <w:r w:rsidR="00D40992">
        <w:rPr>
          <w:rFonts w:ascii="Arial" w:hAnsi="Arial" w:cs="Arial"/>
          <w:sz w:val="20"/>
          <w:szCs w:val="20"/>
        </w:rPr>
        <w:t>wykonanych usług</w:t>
      </w:r>
      <w:r w:rsidRPr="00DF2F29">
        <w:rPr>
          <w:rFonts w:ascii="Arial" w:hAnsi="Arial" w:cs="Arial"/>
          <w:sz w:val="20"/>
          <w:szCs w:val="20"/>
        </w:rPr>
        <w:t>.</w:t>
      </w:r>
    </w:p>
    <w:p w14:paraId="7C1E0CE9" w14:textId="77777777" w:rsidR="00DE619D" w:rsidRDefault="00DE619D" w:rsidP="00E85CFB">
      <w:pPr>
        <w:spacing w:after="0" w:line="360" w:lineRule="auto"/>
        <w:ind w:firstLine="709"/>
        <w:jc w:val="both"/>
        <w:rPr>
          <w:rFonts w:ascii="Arial" w:hAnsi="Arial" w:cs="Arial"/>
          <w:b/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1"/>
        <w:gridCol w:w="1591"/>
        <w:gridCol w:w="2409"/>
        <w:gridCol w:w="2552"/>
        <w:gridCol w:w="1979"/>
      </w:tblGrid>
      <w:tr w:rsidR="00D40992" w14:paraId="1C95A138" w14:textId="77777777" w:rsidTr="00F70C21">
        <w:tc>
          <w:tcPr>
            <w:tcW w:w="531" w:type="dxa"/>
            <w:shd w:val="clear" w:color="auto" w:fill="BDD6EE" w:themeFill="accent1" w:themeFillTint="66"/>
            <w:vAlign w:val="center"/>
          </w:tcPr>
          <w:p w14:paraId="553DA96E" w14:textId="77777777" w:rsidR="00D40992" w:rsidRPr="00D40992" w:rsidRDefault="00D40992" w:rsidP="00F70C21">
            <w:pPr>
              <w:spacing w:line="360" w:lineRule="auto"/>
              <w:jc w:val="both"/>
              <w:rPr>
                <w:rFonts w:ascii="Arial" w:hAnsi="Arial" w:cs="Arial"/>
                <w:b/>
                <w:sz w:val="18"/>
                <w:szCs w:val="18"/>
              </w:rPr>
            </w:pPr>
            <w:r w:rsidRPr="00D40992">
              <w:rPr>
                <w:rFonts w:ascii="Arial" w:hAnsi="Arial" w:cs="Arial"/>
                <w:b/>
                <w:sz w:val="18"/>
                <w:szCs w:val="18"/>
              </w:rPr>
              <w:t>Lp.</w:t>
            </w:r>
          </w:p>
        </w:tc>
        <w:tc>
          <w:tcPr>
            <w:tcW w:w="1591" w:type="dxa"/>
            <w:shd w:val="clear" w:color="auto" w:fill="BDD6EE" w:themeFill="accent1" w:themeFillTint="66"/>
            <w:vAlign w:val="center"/>
          </w:tcPr>
          <w:p w14:paraId="3999CCDC" w14:textId="44AD7ED8" w:rsidR="00D40992" w:rsidRPr="00D40992" w:rsidRDefault="00D40992" w:rsidP="00D40992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40992">
              <w:rPr>
                <w:rFonts w:ascii="Arial" w:hAnsi="Arial" w:cs="Arial"/>
                <w:b/>
                <w:sz w:val="18"/>
                <w:szCs w:val="18"/>
              </w:rPr>
              <w:t xml:space="preserve">Przedmiot </w:t>
            </w:r>
          </w:p>
        </w:tc>
        <w:tc>
          <w:tcPr>
            <w:tcW w:w="2409" w:type="dxa"/>
            <w:shd w:val="clear" w:color="auto" w:fill="BDD6EE" w:themeFill="accent1" w:themeFillTint="66"/>
            <w:vAlign w:val="center"/>
          </w:tcPr>
          <w:p w14:paraId="3EAE407B" w14:textId="4EE7FD68" w:rsidR="00D40992" w:rsidRPr="00D40992" w:rsidRDefault="00D40992" w:rsidP="00D40992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40992">
              <w:rPr>
                <w:rFonts w:ascii="Arial" w:hAnsi="Arial" w:cs="Arial"/>
                <w:b/>
                <w:sz w:val="18"/>
                <w:szCs w:val="18"/>
              </w:rPr>
              <w:t>Wartość brutto usług</w:t>
            </w:r>
          </w:p>
        </w:tc>
        <w:tc>
          <w:tcPr>
            <w:tcW w:w="2552" w:type="dxa"/>
            <w:shd w:val="clear" w:color="auto" w:fill="BDD6EE" w:themeFill="accent1" w:themeFillTint="66"/>
            <w:vAlign w:val="center"/>
          </w:tcPr>
          <w:p w14:paraId="3DEC8A79" w14:textId="77777777" w:rsidR="00D40992" w:rsidRPr="00D40992" w:rsidRDefault="00D40992" w:rsidP="00F70C21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40992">
              <w:rPr>
                <w:rFonts w:ascii="Arial" w:hAnsi="Arial" w:cs="Arial"/>
                <w:b/>
                <w:sz w:val="18"/>
                <w:szCs w:val="18"/>
              </w:rPr>
              <w:t>Daty wykonania usług</w:t>
            </w:r>
          </w:p>
          <w:p w14:paraId="36890AFD" w14:textId="77777777" w:rsidR="00D40992" w:rsidRPr="00D40992" w:rsidRDefault="00D40992" w:rsidP="00F70C21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40992">
              <w:rPr>
                <w:rFonts w:ascii="Arial" w:hAnsi="Arial" w:cs="Arial"/>
                <w:b/>
                <w:sz w:val="18"/>
                <w:szCs w:val="18"/>
              </w:rPr>
              <w:t>dzień/m-c/rok</w:t>
            </w:r>
          </w:p>
          <w:p w14:paraId="42776D3E" w14:textId="77777777" w:rsidR="00D40992" w:rsidRPr="00D40992" w:rsidRDefault="00D40992" w:rsidP="00F70C21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40992">
              <w:rPr>
                <w:rFonts w:ascii="Arial" w:hAnsi="Arial" w:cs="Arial"/>
                <w:b/>
                <w:sz w:val="18"/>
                <w:szCs w:val="18"/>
              </w:rPr>
              <w:t>rozpoczęcia</w:t>
            </w:r>
          </w:p>
          <w:p w14:paraId="7AA6BB7C" w14:textId="77777777" w:rsidR="00D40992" w:rsidRPr="00D40992" w:rsidRDefault="00D40992" w:rsidP="00F70C21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40992">
              <w:rPr>
                <w:rFonts w:ascii="Arial" w:hAnsi="Arial" w:cs="Arial"/>
                <w:b/>
                <w:sz w:val="18"/>
                <w:szCs w:val="18"/>
              </w:rPr>
              <w:t>/zakończenia</w:t>
            </w:r>
          </w:p>
        </w:tc>
        <w:tc>
          <w:tcPr>
            <w:tcW w:w="1979" w:type="dxa"/>
            <w:shd w:val="clear" w:color="auto" w:fill="BDD6EE" w:themeFill="accent1" w:themeFillTint="66"/>
            <w:vAlign w:val="center"/>
          </w:tcPr>
          <w:p w14:paraId="69738DB0" w14:textId="77777777" w:rsidR="00D40992" w:rsidRPr="00D40992" w:rsidRDefault="00D40992" w:rsidP="00F70C21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40992">
              <w:rPr>
                <w:rFonts w:ascii="Arial" w:hAnsi="Arial" w:cs="Arial"/>
                <w:b/>
                <w:sz w:val="18"/>
                <w:szCs w:val="18"/>
              </w:rPr>
              <w:t>Podmiot, na rzecz, którego</w:t>
            </w:r>
          </w:p>
          <w:p w14:paraId="110F8CB4" w14:textId="77777777" w:rsidR="00D40992" w:rsidRPr="00D40992" w:rsidRDefault="00D40992" w:rsidP="00F70C21">
            <w:pPr>
              <w:spacing w:line="360" w:lineRule="auto"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40992">
              <w:rPr>
                <w:rFonts w:ascii="Arial" w:hAnsi="Arial" w:cs="Arial"/>
                <w:b/>
                <w:sz w:val="18"/>
                <w:szCs w:val="18"/>
              </w:rPr>
              <w:t>usługi zostały wykonane</w:t>
            </w:r>
          </w:p>
        </w:tc>
      </w:tr>
      <w:tr w:rsidR="00D40992" w14:paraId="4507635D" w14:textId="77777777" w:rsidTr="00F70C21">
        <w:tc>
          <w:tcPr>
            <w:tcW w:w="531" w:type="dxa"/>
          </w:tcPr>
          <w:p w14:paraId="3356B44A" w14:textId="77777777" w:rsidR="00D40992" w:rsidRDefault="00D40992" w:rsidP="00F70C21">
            <w:pPr>
              <w:spacing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1.</w:t>
            </w:r>
          </w:p>
        </w:tc>
        <w:tc>
          <w:tcPr>
            <w:tcW w:w="1591" w:type="dxa"/>
          </w:tcPr>
          <w:p w14:paraId="204F57A5" w14:textId="77777777" w:rsidR="00D40992" w:rsidRDefault="00D40992" w:rsidP="00F70C21">
            <w:pPr>
              <w:spacing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1EE229D6" w14:textId="77777777" w:rsidR="00D40992" w:rsidRDefault="00D40992" w:rsidP="00F70C21">
            <w:pPr>
              <w:spacing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656BC8DD" w14:textId="77777777" w:rsidR="00D40992" w:rsidRDefault="00D40992" w:rsidP="00F70C21">
            <w:pPr>
              <w:spacing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7305A31E" w14:textId="77777777" w:rsidR="00D40992" w:rsidRDefault="00D40992" w:rsidP="00F70C21">
            <w:pPr>
              <w:spacing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2409" w:type="dxa"/>
          </w:tcPr>
          <w:p w14:paraId="3A4FB820" w14:textId="77777777" w:rsidR="00D40992" w:rsidRDefault="00D40992" w:rsidP="00F70C21">
            <w:pPr>
              <w:spacing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2552" w:type="dxa"/>
          </w:tcPr>
          <w:p w14:paraId="1F5771C7" w14:textId="77777777" w:rsidR="00D40992" w:rsidRDefault="00D40992" w:rsidP="00F70C21">
            <w:pPr>
              <w:spacing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979" w:type="dxa"/>
          </w:tcPr>
          <w:p w14:paraId="78B4A413" w14:textId="77777777" w:rsidR="00D40992" w:rsidRDefault="00D40992" w:rsidP="00F70C21">
            <w:pPr>
              <w:spacing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  <w:tr w:rsidR="00D40992" w14:paraId="30F51182" w14:textId="77777777" w:rsidTr="00F70C21">
        <w:tc>
          <w:tcPr>
            <w:tcW w:w="531" w:type="dxa"/>
          </w:tcPr>
          <w:p w14:paraId="5429A8CB" w14:textId="77777777" w:rsidR="00D40992" w:rsidRDefault="00D40992" w:rsidP="00F70C21">
            <w:pPr>
              <w:spacing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  <w:r>
              <w:rPr>
                <w:rFonts w:ascii="Arial" w:hAnsi="Arial" w:cs="Arial"/>
                <w:b/>
                <w:sz w:val="21"/>
                <w:szCs w:val="21"/>
              </w:rPr>
              <w:t>…</w:t>
            </w:r>
          </w:p>
        </w:tc>
        <w:tc>
          <w:tcPr>
            <w:tcW w:w="1591" w:type="dxa"/>
          </w:tcPr>
          <w:p w14:paraId="5D3D669C" w14:textId="77777777" w:rsidR="00D40992" w:rsidRDefault="00D40992" w:rsidP="00F70C21">
            <w:pPr>
              <w:spacing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179659F9" w14:textId="77777777" w:rsidR="00D40992" w:rsidRDefault="00D40992" w:rsidP="00F70C21">
            <w:pPr>
              <w:spacing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7E065D20" w14:textId="77777777" w:rsidR="00D40992" w:rsidRDefault="00D40992" w:rsidP="00F70C21">
            <w:pPr>
              <w:spacing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  <w:p w14:paraId="552F9341" w14:textId="77777777" w:rsidR="00D40992" w:rsidRDefault="00D40992" w:rsidP="00F70C21">
            <w:pPr>
              <w:spacing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2409" w:type="dxa"/>
          </w:tcPr>
          <w:p w14:paraId="1D30FD8E" w14:textId="77777777" w:rsidR="00D40992" w:rsidRDefault="00D40992" w:rsidP="00F70C21">
            <w:pPr>
              <w:spacing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2552" w:type="dxa"/>
          </w:tcPr>
          <w:p w14:paraId="7B7BFB5C" w14:textId="77777777" w:rsidR="00D40992" w:rsidRDefault="00D40992" w:rsidP="00F70C21">
            <w:pPr>
              <w:spacing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  <w:tc>
          <w:tcPr>
            <w:tcW w:w="1979" w:type="dxa"/>
          </w:tcPr>
          <w:p w14:paraId="5E670343" w14:textId="77777777" w:rsidR="00D40992" w:rsidRDefault="00D40992" w:rsidP="00F70C21">
            <w:pPr>
              <w:spacing w:line="360" w:lineRule="auto"/>
              <w:jc w:val="both"/>
              <w:rPr>
                <w:rFonts w:ascii="Arial" w:hAnsi="Arial" w:cs="Arial"/>
                <w:b/>
                <w:sz w:val="21"/>
                <w:szCs w:val="21"/>
              </w:rPr>
            </w:pPr>
          </w:p>
        </w:tc>
      </w:tr>
    </w:tbl>
    <w:p w14:paraId="2FE157DA" w14:textId="77777777" w:rsidR="00EB62AE" w:rsidRDefault="00EB62AE" w:rsidP="00FA6080">
      <w:pPr>
        <w:rPr>
          <w:rFonts w:ascii="Arial" w:hAnsi="Arial" w:cs="Arial"/>
          <w:sz w:val="20"/>
          <w:szCs w:val="20"/>
        </w:rPr>
      </w:pPr>
    </w:p>
    <w:p w14:paraId="72F4152B" w14:textId="77777777" w:rsidR="00DE619D" w:rsidRPr="00DF2F29" w:rsidRDefault="00DE619D" w:rsidP="00FA6080">
      <w:pPr>
        <w:rPr>
          <w:rFonts w:ascii="Arial" w:hAnsi="Arial" w:cs="Arial"/>
          <w:i/>
          <w:sz w:val="20"/>
          <w:szCs w:val="20"/>
        </w:rPr>
      </w:pPr>
      <w:r w:rsidRPr="00DE619D">
        <w:rPr>
          <w:rFonts w:ascii="Arial" w:hAnsi="Arial" w:cs="Arial"/>
          <w:sz w:val="20"/>
          <w:szCs w:val="20"/>
        </w:rPr>
        <w:t>Data, miejscowość oraz podpis(-y):</w:t>
      </w:r>
    </w:p>
    <w:sectPr w:rsidR="00DE619D" w:rsidRPr="00DF2F29" w:rsidSect="003968F7">
      <w:headerReference w:type="first" r:id="rId8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62A41C" w14:textId="77777777" w:rsidR="00724267" w:rsidRDefault="00724267" w:rsidP="00EF48CE">
      <w:pPr>
        <w:spacing w:after="0" w:line="240" w:lineRule="auto"/>
      </w:pPr>
      <w:r>
        <w:separator/>
      </w:r>
    </w:p>
  </w:endnote>
  <w:endnote w:type="continuationSeparator" w:id="0">
    <w:p w14:paraId="57DEE633" w14:textId="77777777" w:rsidR="00724267" w:rsidRDefault="00724267" w:rsidP="00EF48C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DCFDB2" w14:textId="77777777" w:rsidR="00724267" w:rsidRDefault="00724267" w:rsidP="00EF48CE">
      <w:pPr>
        <w:spacing w:after="0" w:line="240" w:lineRule="auto"/>
      </w:pPr>
      <w:r>
        <w:separator/>
      </w:r>
    </w:p>
  </w:footnote>
  <w:footnote w:type="continuationSeparator" w:id="0">
    <w:p w14:paraId="432D563F" w14:textId="77777777" w:rsidR="00724267" w:rsidRDefault="00724267" w:rsidP="00EF48CE">
      <w:pPr>
        <w:spacing w:after="0" w:line="240" w:lineRule="auto"/>
      </w:pPr>
      <w:r>
        <w:continuationSeparator/>
      </w:r>
    </w:p>
  </w:footnote>
  <w:footnote w:id="1">
    <w:p w14:paraId="4736BDC4" w14:textId="7DF7D228" w:rsidR="00D40992" w:rsidRDefault="00D40992">
      <w:pPr>
        <w:pStyle w:val="Tekstprzypisudolnego"/>
      </w:pPr>
      <w:r>
        <w:rPr>
          <w:rStyle w:val="Odwoanieprzypisudolnego"/>
        </w:rPr>
        <w:footnoteRef/>
      </w:r>
      <w:r>
        <w:t xml:space="preserve"> Do wykazu należy załączyć dokumenty potwierdzające należyte wykonanie wskazanych usług.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60B2D10" w14:textId="77777777" w:rsidR="00DF2F29" w:rsidRPr="00DF2F29" w:rsidRDefault="00DF2F29" w:rsidP="00DF2F29">
    <w:pPr>
      <w:pStyle w:val="Nagwek"/>
      <w:rPr>
        <w:rFonts w:ascii="Arial" w:hAnsi="Arial" w:cs="Arial"/>
        <w:color w:val="000000" w:themeColor="text1"/>
        <w:sz w:val="14"/>
        <w:szCs w:val="14"/>
      </w:rPr>
    </w:pPr>
  </w:p>
  <w:p w14:paraId="15CC7570" w14:textId="45064E5B" w:rsidR="00DF2F29" w:rsidRPr="00DF2F29" w:rsidRDefault="00D40992" w:rsidP="00DF2F29">
    <w:pPr>
      <w:pStyle w:val="Nagwek"/>
      <w:rPr>
        <w:rFonts w:ascii="Arial" w:hAnsi="Arial" w:cs="Arial"/>
        <w:color w:val="000000" w:themeColor="text1"/>
        <w:sz w:val="14"/>
        <w:szCs w:val="14"/>
      </w:rPr>
    </w:pPr>
    <w:r>
      <w:rPr>
        <w:rFonts w:ascii="Arial" w:hAnsi="Arial" w:cs="Arial"/>
        <w:color w:val="000000" w:themeColor="text1"/>
        <w:sz w:val="14"/>
        <w:szCs w:val="14"/>
      </w:rPr>
      <w:t>Załącznik nr 5</w:t>
    </w:r>
    <w:r w:rsidR="00DF2F29" w:rsidRPr="00DF2F29">
      <w:rPr>
        <w:rFonts w:ascii="Arial" w:hAnsi="Arial" w:cs="Arial"/>
        <w:color w:val="000000" w:themeColor="text1"/>
        <w:sz w:val="14"/>
        <w:szCs w:val="14"/>
      </w:rPr>
      <w:t xml:space="preserve"> do Specyfikacji Warunków Zamówienia</w:t>
    </w:r>
  </w:p>
  <w:p w14:paraId="5FC20D1F" w14:textId="6BFC4787" w:rsidR="00DF2F29" w:rsidRPr="00DF2F29" w:rsidRDefault="00EB62AE" w:rsidP="00DF2F29">
    <w:pPr>
      <w:pStyle w:val="Nagwek"/>
      <w:rPr>
        <w:rFonts w:ascii="Arial" w:hAnsi="Arial" w:cs="Arial"/>
        <w:color w:val="000000" w:themeColor="text1"/>
        <w:sz w:val="14"/>
        <w:szCs w:val="14"/>
      </w:rPr>
    </w:pPr>
    <w:r>
      <w:rPr>
        <w:rFonts w:ascii="Arial" w:hAnsi="Arial" w:cs="Arial"/>
        <w:color w:val="000000" w:themeColor="text1"/>
        <w:sz w:val="14"/>
        <w:szCs w:val="14"/>
      </w:rPr>
      <w:t xml:space="preserve">Numer referencyjny: </w:t>
    </w:r>
    <w:r w:rsidR="00D40992">
      <w:rPr>
        <w:rFonts w:ascii="Arial" w:hAnsi="Arial" w:cs="Arial"/>
        <w:color w:val="000000" w:themeColor="text1"/>
        <w:sz w:val="14"/>
        <w:szCs w:val="14"/>
      </w:rPr>
      <w:t>WA.272.1.1.2021</w:t>
    </w:r>
  </w:p>
  <w:p w14:paraId="327E4A62" w14:textId="77777777" w:rsidR="00DF2F29" w:rsidRPr="00DF2F29" w:rsidRDefault="00DF2F29" w:rsidP="00DF2F29">
    <w:pPr>
      <w:pStyle w:val="Nagwek"/>
      <w:rPr>
        <w:rFonts w:ascii="Arial" w:hAnsi="Arial" w:cs="Arial"/>
        <w:color w:val="000000" w:themeColor="text1"/>
        <w:sz w:val="14"/>
        <w:szCs w:val="14"/>
        <w:u w:val="single"/>
      </w:rPr>
    </w:pPr>
    <w:r w:rsidRPr="00DF2F29">
      <w:rPr>
        <w:rFonts w:ascii="Arial" w:hAnsi="Arial" w:cs="Arial"/>
        <w:color w:val="000000" w:themeColor="text1"/>
        <w:sz w:val="14"/>
        <w:szCs w:val="14"/>
        <w:u w:val="single"/>
      </w:rPr>
      <w:tab/>
    </w:r>
    <w:r w:rsidRPr="00DF2F29">
      <w:rPr>
        <w:rFonts w:ascii="Arial" w:hAnsi="Arial" w:cs="Arial"/>
        <w:color w:val="000000" w:themeColor="text1"/>
        <w:sz w:val="14"/>
        <w:szCs w:val="14"/>
        <w:u w:val="single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FF7CA5"/>
    <w:multiLevelType w:val="hybridMultilevel"/>
    <w:tmpl w:val="1E3059C8"/>
    <w:lvl w:ilvl="0" w:tplc="508453E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CBE7686"/>
    <w:multiLevelType w:val="hybridMultilevel"/>
    <w:tmpl w:val="78863CC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3939"/>
    <w:rsid w:val="0000006C"/>
    <w:rsid w:val="00013E78"/>
    <w:rsid w:val="00020921"/>
    <w:rsid w:val="00071315"/>
    <w:rsid w:val="000A4AA9"/>
    <w:rsid w:val="00152A87"/>
    <w:rsid w:val="00167E70"/>
    <w:rsid w:val="001D0F6F"/>
    <w:rsid w:val="001D5621"/>
    <w:rsid w:val="001E7886"/>
    <w:rsid w:val="00254814"/>
    <w:rsid w:val="002833E1"/>
    <w:rsid w:val="002C1DB4"/>
    <w:rsid w:val="00323543"/>
    <w:rsid w:val="00357297"/>
    <w:rsid w:val="00396156"/>
    <w:rsid w:val="003968F7"/>
    <w:rsid w:val="0040727F"/>
    <w:rsid w:val="004455BC"/>
    <w:rsid w:val="00462927"/>
    <w:rsid w:val="00467E2B"/>
    <w:rsid w:val="004B0046"/>
    <w:rsid w:val="004D53D7"/>
    <w:rsid w:val="004E5D3D"/>
    <w:rsid w:val="00576F23"/>
    <w:rsid w:val="005D0B89"/>
    <w:rsid w:val="005F4246"/>
    <w:rsid w:val="00613482"/>
    <w:rsid w:val="006A1A48"/>
    <w:rsid w:val="00724267"/>
    <w:rsid w:val="00730C1A"/>
    <w:rsid w:val="00766841"/>
    <w:rsid w:val="00792712"/>
    <w:rsid w:val="007B3834"/>
    <w:rsid w:val="007D0AA4"/>
    <w:rsid w:val="007E7118"/>
    <w:rsid w:val="007F744E"/>
    <w:rsid w:val="00802F61"/>
    <w:rsid w:val="00834A06"/>
    <w:rsid w:val="00850065"/>
    <w:rsid w:val="008937E8"/>
    <w:rsid w:val="008B30C3"/>
    <w:rsid w:val="008F4765"/>
    <w:rsid w:val="0094298E"/>
    <w:rsid w:val="0095398F"/>
    <w:rsid w:val="0098029E"/>
    <w:rsid w:val="009C6ECE"/>
    <w:rsid w:val="009D0456"/>
    <w:rsid w:val="009D36B2"/>
    <w:rsid w:val="009F3939"/>
    <w:rsid w:val="00A24ED2"/>
    <w:rsid w:val="00A41AFF"/>
    <w:rsid w:val="00A96146"/>
    <w:rsid w:val="00AA06FA"/>
    <w:rsid w:val="00AA42D2"/>
    <w:rsid w:val="00AC52CF"/>
    <w:rsid w:val="00AD4964"/>
    <w:rsid w:val="00B01214"/>
    <w:rsid w:val="00B04F85"/>
    <w:rsid w:val="00B3588C"/>
    <w:rsid w:val="00B81226"/>
    <w:rsid w:val="00B863CA"/>
    <w:rsid w:val="00BE6DEF"/>
    <w:rsid w:val="00BF173B"/>
    <w:rsid w:val="00BF35FF"/>
    <w:rsid w:val="00C538BD"/>
    <w:rsid w:val="00CA31BB"/>
    <w:rsid w:val="00CB1A5F"/>
    <w:rsid w:val="00D40992"/>
    <w:rsid w:val="00D463F9"/>
    <w:rsid w:val="00D4748D"/>
    <w:rsid w:val="00D70869"/>
    <w:rsid w:val="00D87D12"/>
    <w:rsid w:val="00DE619D"/>
    <w:rsid w:val="00DF1122"/>
    <w:rsid w:val="00DF2F29"/>
    <w:rsid w:val="00DF436A"/>
    <w:rsid w:val="00E03048"/>
    <w:rsid w:val="00E105E5"/>
    <w:rsid w:val="00E85CFB"/>
    <w:rsid w:val="00E90E2C"/>
    <w:rsid w:val="00E95E0D"/>
    <w:rsid w:val="00EB62AE"/>
    <w:rsid w:val="00EF48CE"/>
    <w:rsid w:val="00F07803"/>
    <w:rsid w:val="00F47F52"/>
    <w:rsid w:val="00F54998"/>
    <w:rsid w:val="00FA6080"/>
    <w:rsid w:val="00FB5182"/>
    <w:rsid w:val="00FE11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737FD7F5"/>
  <w15:chartTrackingRefBased/>
  <w15:docId w15:val="{551B6ABE-96C1-45C4-9232-DDBC556110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F2F29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next w:val="Tabela-Siatka"/>
    <w:uiPriority w:val="39"/>
    <w:rsid w:val="00AC52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48CE"/>
  </w:style>
  <w:style w:type="paragraph" w:styleId="Stopka">
    <w:name w:val="footer"/>
    <w:basedOn w:val="Normalny"/>
    <w:link w:val="StopkaZnak"/>
    <w:uiPriority w:val="99"/>
    <w:unhideWhenUsed/>
    <w:rsid w:val="00EF48C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48CE"/>
  </w:style>
  <w:style w:type="table" w:customStyle="1" w:styleId="Tabela-Siatka4">
    <w:name w:val="Tabela - Siatka4"/>
    <w:basedOn w:val="Standardowy"/>
    <w:rsid w:val="00EF48C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unhideWhenUsed/>
    <w:rsid w:val="00802F61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02F61"/>
    <w:rPr>
      <w:sz w:val="20"/>
      <w:szCs w:val="20"/>
    </w:rPr>
  </w:style>
  <w:style w:type="character" w:styleId="Odwoanieprzypisudolnego">
    <w:name w:val="footnote reference"/>
    <w:uiPriority w:val="99"/>
    <w:rsid w:val="00802F61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02F6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02F61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85006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98083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35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BA508B1-09FC-490D-A18D-821433C1D1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134</Words>
  <Characters>804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EWELINA.UZAR</dc:creator>
  <cp:keywords/>
  <dc:description/>
  <cp:lastModifiedBy>EWELINA.UZAR</cp:lastModifiedBy>
  <cp:revision>8</cp:revision>
  <cp:lastPrinted>2018-06-11T07:59:00Z</cp:lastPrinted>
  <dcterms:created xsi:type="dcterms:W3CDTF">2021-01-08T09:42:00Z</dcterms:created>
  <dcterms:modified xsi:type="dcterms:W3CDTF">2021-02-08T21:53:00Z</dcterms:modified>
</cp:coreProperties>
</file>