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2CF0B2" w14:textId="520CEBDE" w:rsidR="0016770C" w:rsidRDefault="0016770C" w:rsidP="00C8439A">
      <w:pPr>
        <w:jc w:val="center"/>
        <w:rPr>
          <w:sz w:val="28"/>
          <w:szCs w:val="28"/>
        </w:rPr>
      </w:pPr>
    </w:p>
    <w:p w14:paraId="54C178D7" w14:textId="77777777" w:rsidR="0016770C" w:rsidRDefault="0016770C" w:rsidP="00C8439A">
      <w:pPr>
        <w:jc w:val="center"/>
        <w:rPr>
          <w:sz w:val="28"/>
          <w:szCs w:val="28"/>
        </w:rPr>
      </w:pPr>
    </w:p>
    <w:p w14:paraId="2B1EB8E7" w14:textId="09548C11" w:rsidR="0016770C" w:rsidRDefault="0016770C" w:rsidP="0016770C">
      <w:pPr>
        <w:pBdr>
          <w:bottom w:val="double" w:sz="4" w:space="1" w:color="auto"/>
        </w:pBdr>
        <w:shd w:val="clear" w:color="auto" w:fill="F2F2F2"/>
        <w:spacing w:after="0" w:line="240" w:lineRule="auto"/>
        <w:ind w:hanging="284"/>
        <w:jc w:val="center"/>
        <w:rPr>
          <w:rFonts w:ascii="Arial" w:eastAsia="Times New Roman" w:hAnsi="Arial" w:cs="Arial"/>
          <w:b/>
          <w:noProof w:val="0"/>
          <w:sz w:val="22"/>
          <w:szCs w:val="20"/>
          <w:lang w:eastAsia="pl-PL"/>
        </w:rPr>
      </w:pPr>
      <w:r w:rsidRPr="0016770C">
        <w:rPr>
          <w:rFonts w:ascii="Arial" w:eastAsia="Times New Roman" w:hAnsi="Arial" w:cs="Arial"/>
          <w:b/>
          <w:noProof w:val="0"/>
          <w:sz w:val="22"/>
          <w:szCs w:val="20"/>
          <w:lang w:eastAsia="pl-PL"/>
        </w:rPr>
        <w:t xml:space="preserve">ROZDZIAŁ II. POSTANOWIENIA UMOWY – ZAŁĄCZNIK NR </w:t>
      </w:r>
      <w:r>
        <w:rPr>
          <w:rFonts w:ascii="Arial" w:eastAsia="Times New Roman" w:hAnsi="Arial" w:cs="Arial"/>
          <w:b/>
          <w:noProof w:val="0"/>
          <w:sz w:val="22"/>
          <w:szCs w:val="20"/>
          <w:lang w:eastAsia="pl-PL"/>
        </w:rPr>
        <w:t>2</w:t>
      </w:r>
    </w:p>
    <w:p w14:paraId="54A83681" w14:textId="19C6CFE7" w:rsidR="0016770C" w:rsidRPr="0016770C" w:rsidRDefault="0016770C" w:rsidP="0016770C">
      <w:pPr>
        <w:pBdr>
          <w:bottom w:val="double" w:sz="4" w:space="1" w:color="auto"/>
        </w:pBdr>
        <w:shd w:val="clear" w:color="auto" w:fill="F2F2F2"/>
        <w:spacing w:after="0" w:line="240" w:lineRule="auto"/>
        <w:ind w:hanging="284"/>
        <w:jc w:val="center"/>
        <w:rPr>
          <w:rFonts w:ascii="Arial" w:eastAsia="Times New Roman" w:hAnsi="Arial" w:cs="Arial"/>
          <w:b/>
          <w:noProof w:val="0"/>
          <w:sz w:val="22"/>
          <w:szCs w:val="20"/>
          <w:lang w:eastAsia="pl-PL"/>
        </w:rPr>
      </w:pPr>
      <w:r w:rsidRPr="0016770C">
        <w:rPr>
          <w:rFonts w:ascii="Arial" w:eastAsia="Times New Roman" w:hAnsi="Arial" w:cs="Arial"/>
          <w:b/>
          <w:noProof w:val="0"/>
          <w:sz w:val="22"/>
          <w:szCs w:val="20"/>
          <w:lang w:eastAsia="pl-PL"/>
        </w:rPr>
        <w:t>KLAUZULA INFORMACYJNA</w:t>
      </w:r>
    </w:p>
    <w:p w14:paraId="543FE2BB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31EA010B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7936C60E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4558F6BB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00FE304A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328F3DE2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3C45C704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5BF0C778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3F21350A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77FC906E" w14:textId="77777777" w:rsidR="0016770C" w:rsidRPr="0016770C" w:rsidRDefault="0016770C" w:rsidP="0016770C">
      <w:pPr>
        <w:tabs>
          <w:tab w:val="left" w:pos="0"/>
        </w:tabs>
        <w:spacing w:after="120" w:line="240" w:lineRule="auto"/>
        <w:jc w:val="both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  <w:r w:rsidRPr="0016770C">
        <w:rPr>
          <w:rFonts w:ascii="Arial" w:eastAsia="Times New Roman" w:hAnsi="Arial" w:cs="Arial"/>
          <w:noProof w:val="0"/>
          <w:sz w:val="22"/>
          <w:szCs w:val="22"/>
          <w:lang w:eastAsia="pl-PL"/>
        </w:rPr>
        <w:t xml:space="preserve">Postępowanie o udzielenie zamówienia publicznego </w:t>
      </w:r>
      <w:r w:rsidRPr="0016770C">
        <w:rPr>
          <w:rFonts w:ascii="Arial" w:eastAsia="Times New Roman" w:hAnsi="Arial" w:cs="Arial"/>
          <w:b/>
          <w:bCs/>
          <w:noProof w:val="0"/>
          <w:sz w:val="22"/>
          <w:szCs w:val="22"/>
          <w:lang w:eastAsia="pl-PL"/>
        </w:rPr>
        <w:t xml:space="preserve">prowadzonym w trybie podstawowym opartym na wymaganiach wskazanych w art. 275 pkt 1 </w:t>
      </w:r>
      <w:r w:rsidRPr="0016770C">
        <w:rPr>
          <w:rFonts w:ascii="Arial" w:eastAsia="Times New Roman" w:hAnsi="Arial" w:cs="Arial"/>
          <w:noProof w:val="0"/>
          <w:sz w:val="22"/>
          <w:szCs w:val="22"/>
          <w:lang w:eastAsia="pl-PL"/>
        </w:rPr>
        <w:t xml:space="preserve"> ustawy z dnia 11 września 2019 roku Prawo zamówień publicznych (Dz. U. z 24.10.2019 r. poz. 2019 ze zm.) zwanej dalej „ustawą Pzp”.</w:t>
      </w:r>
    </w:p>
    <w:p w14:paraId="2F3DB6F6" w14:textId="77777777" w:rsidR="0016770C" w:rsidRPr="0016770C" w:rsidRDefault="0016770C" w:rsidP="0016770C">
      <w:pPr>
        <w:spacing w:after="120" w:line="240" w:lineRule="auto"/>
        <w:ind w:left="709" w:hanging="567"/>
        <w:jc w:val="both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</w:p>
    <w:p w14:paraId="6DA0BD87" w14:textId="77777777" w:rsidR="0016770C" w:rsidRPr="0016770C" w:rsidRDefault="0016770C" w:rsidP="0016770C">
      <w:pPr>
        <w:spacing w:after="120" w:line="240" w:lineRule="auto"/>
        <w:ind w:left="709" w:hanging="567"/>
        <w:jc w:val="both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</w:p>
    <w:p w14:paraId="4A93CCCB" w14:textId="77777777" w:rsidR="0016770C" w:rsidRPr="0016770C" w:rsidRDefault="0016770C" w:rsidP="0016770C">
      <w:pPr>
        <w:spacing w:after="120" w:line="240" w:lineRule="auto"/>
        <w:ind w:left="709" w:hanging="567"/>
        <w:jc w:val="both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</w:p>
    <w:p w14:paraId="23245F31" w14:textId="77777777" w:rsidR="0016770C" w:rsidRPr="0016770C" w:rsidRDefault="0016770C" w:rsidP="0016770C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  <w:r w:rsidRPr="0016770C">
        <w:rPr>
          <w:rFonts w:ascii="Arial" w:eastAsia="Times New Roman" w:hAnsi="Arial" w:cs="Arial"/>
          <w:noProof w:val="0"/>
          <w:sz w:val="22"/>
          <w:szCs w:val="22"/>
          <w:lang w:eastAsia="pl-PL"/>
        </w:rPr>
        <w:t xml:space="preserve">Nazwa nadana przez zamawiającego: </w:t>
      </w:r>
    </w:p>
    <w:p w14:paraId="45648D4D" w14:textId="77777777" w:rsidR="0016770C" w:rsidRPr="0016770C" w:rsidRDefault="0016770C" w:rsidP="0016770C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</w:p>
    <w:p w14:paraId="455BEFB2" w14:textId="77777777" w:rsidR="003F3DEC" w:rsidRPr="003F3DEC" w:rsidRDefault="003F3DEC" w:rsidP="003F3DE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SimSun" w:hAnsi="Arial" w:cs="Arial"/>
          <w:b/>
          <w:bCs/>
          <w:noProof w:val="0"/>
          <w:kern w:val="1"/>
          <w:sz w:val="22"/>
          <w:szCs w:val="22"/>
          <w:lang w:eastAsia="hi-IN" w:bidi="hi-IN"/>
        </w:rPr>
      </w:pPr>
      <w:r w:rsidRPr="003F3DEC">
        <w:rPr>
          <w:rFonts w:ascii="Arial" w:eastAsia="SimSun" w:hAnsi="Arial" w:cs="Arial"/>
          <w:b/>
          <w:bCs/>
          <w:noProof w:val="0"/>
          <w:kern w:val="1"/>
          <w:sz w:val="22"/>
          <w:szCs w:val="22"/>
          <w:lang w:eastAsia="hi-IN" w:bidi="hi-IN"/>
        </w:rPr>
        <w:t xml:space="preserve">„Przebudowa przejść dla pieszych w Mielcu ul. Sienkiewicza: droga powiatowa 1 161R km 30+778 i km 30+822, km 31+027, km 31+911 oraz AL. Niepodległości: </w:t>
      </w:r>
    </w:p>
    <w:p w14:paraId="73074917" w14:textId="77777777" w:rsidR="003F3DEC" w:rsidRPr="003F3DEC" w:rsidRDefault="003F3DEC" w:rsidP="003F3DE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SimSun" w:hAnsi="Arial" w:cs="Arial"/>
          <w:b/>
          <w:bCs/>
          <w:noProof w:val="0"/>
          <w:kern w:val="1"/>
          <w:sz w:val="22"/>
          <w:szCs w:val="22"/>
          <w:lang w:eastAsia="hi-IN" w:bidi="hi-IN"/>
        </w:rPr>
      </w:pPr>
      <w:r w:rsidRPr="003F3DEC">
        <w:rPr>
          <w:rFonts w:ascii="Arial" w:eastAsia="SimSun" w:hAnsi="Arial" w:cs="Arial"/>
          <w:b/>
          <w:bCs/>
          <w:noProof w:val="0"/>
          <w:kern w:val="1"/>
          <w:sz w:val="22"/>
          <w:szCs w:val="22"/>
          <w:lang w:eastAsia="hi-IN" w:bidi="hi-IN"/>
        </w:rPr>
        <w:t xml:space="preserve">droga powiatowa 1 187R km 0+400 i km 0+433, km 1+095,70” </w:t>
      </w:r>
    </w:p>
    <w:p w14:paraId="798BF7DB" w14:textId="77777777" w:rsidR="003F3DEC" w:rsidRPr="003F3DEC" w:rsidRDefault="003F3DEC" w:rsidP="003F3DE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noProof w:val="0"/>
          <w:sz w:val="22"/>
          <w:szCs w:val="22"/>
          <w:lang w:eastAsia="pl-PL"/>
        </w:rPr>
      </w:pPr>
      <w:r w:rsidRPr="003F3DEC">
        <w:rPr>
          <w:rFonts w:ascii="Arial" w:eastAsia="SimSun" w:hAnsi="Arial" w:cs="Arial"/>
          <w:b/>
          <w:bCs/>
          <w:noProof w:val="0"/>
          <w:kern w:val="1"/>
          <w:sz w:val="22"/>
          <w:szCs w:val="22"/>
          <w:lang w:eastAsia="hi-IN" w:bidi="hi-IN"/>
        </w:rPr>
        <w:t xml:space="preserve">w formule </w:t>
      </w:r>
      <w:r w:rsidRPr="003F3DEC">
        <w:rPr>
          <w:rFonts w:ascii="Arial" w:eastAsia="SimSun" w:hAnsi="Arial" w:cs="Arial"/>
          <w:b/>
          <w:bCs/>
          <w:i/>
          <w:iCs/>
          <w:noProof w:val="0"/>
          <w:kern w:val="1"/>
          <w:sz w:val="22"/>
          <w:szCs w:val="22"/>
          <w:lang w:eastAsia="hi-IN" w:bidi="hi-IN"/>
        </w:rPr>
        <w:t>zaprojektuj i wybuduj;</w:t>
      </w:r>
    </w:p>
    <w:p w14:paraId="09B07A2F" w14:textId="77777777" w:rsidR="003F3DEC" w:rsidRPr="003F3DEC" w:rsidRDefault="003F3DEC" w:rsidP="003F3DE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noProof w:val="0"/>
          <w:sz w:val="22"/>
          <w:szCs w:val="22"/>
          <w:lang w:eastAsia="pl-PL"/>
        </w:rPr>
      </w:pPr>
    </w:p>
    <w:p w14:paraId="524C06A9" w14:textId="77777777" w:rsidR="003F3DEC" w:rsidRPr="003F3DEC" w:rsidRDefault="003F3DEC" w:rsidP="003F3DE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</w:p>
    <w:p w14:paraId="49A853F7" w14:textId="77777777" w:rsidR="003F3DEC" w:rsidRPr="003F3DEC" w:rsidRDefault="003F3DEC" w:rsidP="003F3DE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Cs/>
          <w:noProof w:val="0"/>
          <w:sz w:val="22"/>
          <w:szCs w:val="22"/>
          <w:lang w:eastAsia="pl-PL"/>
        </w:rPr>
      </w:pPr>
    </w:p>
    <w:p w14:paraId="59AA0B03" w14:textId="77777777" w:rsidR="003F3DEC" w:rsidRPr="003F3DEC" w:rsidRDefault="003F3DEC" w:rsidP="003F3DE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Cs/>
          <w:noProof w:val="0"/>
          <w:sz w:val="22"/>
          <w:szCs w:val="22"/>
          <w:lang w:eastAsia="pl-PL"/>
        </w:rPr>
      </w:pPr>
    </w:p>
    <w:p w14:paraId="6B755B96" w14:textId="77777777" w:rsidR="003F3DEC" w:rsidRPr="003F3DEC" w:rsidRDefault="003F3DEC" w:rsidP="003F3DE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Cs/>
          <w:noProof w:val="0"/>
          <w:sz w:val="22"/>
          <w:szCs w:val="22"/>
          <w:lang w:eastAsia="pl-PL"/>
        </w:rPr>
      </w:pPr>
    </w:p>
    <w:p w14:paraId="1047801B" w14:textId="77777777" w:rsidR="003F3DEC" w:rsidRPr="003F3DEC" w:rsidRDefault="003F3DEC" w:rsidP="003F3DE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Cs/>
          <w:noProof w:val="0"/>
          <w:sz w:val="22"/>
          <w:szCs w:val="22"/>
          <w:lang w:eastAsia="pl-PL"/>
        </w:rPr>
      </w:pPr>
    </w:p>
    <w:p w14:paraId="220A53F7" w14:textId="77777777" w:rsidR="003F3DEC" w:rsidRPr="003F3DEC" w:rsidRDefault="003F3DEC" w:rsidP="003F3DE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Cs/>
          <w:noProof w:val="0"/>
          <w:sz w:val="22"/>
          <w:szCs w:val="22"/>
          <w:lang w:eastAsia="pl-PL"/>
        </w:rPr>
      </w:pPr>
    </w:p>
    <w:p w14:paraId="01440180" w14:textId="77777777" w:rsidR="003F3DEC" w:rsidRPr="003F3DEC" w:rsidRDefault="003F3DEC" w:rsidP="003F3DE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Cs/>
          <w:noProof w:val="0"/>
          <w:sz w:val="22"/>
          <w:szCs w:val="22"/>
          <w:lang w:eastAsia="pl-PL"/>
        </w:rPr>
      </w:pPr>
    </w:p>
    <w:p w14:paraId="02034AD3" w14:textId="28FA4C04" w:rsidR="0016770C" w:rsidRPr="0016770C" w:rsidRDefault="003F3DEC" w:rsidP="003F3DE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  <w:r w:rsidRPr="003F3DEC">
        <w:rPr>
          <w:rFonts w:ascii="Arial" w:eastAsia="Times New Roman" w:hAnsi="Arial" w:cs="Arial"/>
          <w:bCs/>
          <w:noProof w:val="0"/>
          <w:sz w:val="22"/>
          <w:szCs w:val="22"/>
          <w:lang w:eastAsia="pl-PL"/>
        </w:rPr>
        <w:t>Mielec, dnia 11.08.2021 r</w:t>
      </w:r>
      <w:r w:rsidR="00F210EA">
        <w:rPr>
          <w:rFonts w:ascii="Arial" w:eastAsia="Times New Roman" w:hAnsi="Arial" w:cs="Arial"/>
          <w:bCs/>
          <w:noProof w:val="0"/>
          <w:sz w:val="22"/>
          <w:szCs w:val="22"/>
          <w:lang w:eastAsia="pl-PL"/>
        </w:rPr>
        <w:t>.</w:t>
      </w:r>
    </w:p>
    <w:p w14:paraId="535A4536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491E0A2D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20793DDC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6646EEC5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4A42F134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052C387A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1DEBC1D4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78779CD5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4E3C3D20" w14:textId="77777777" w:rsidR="00C8439A" w:rsidRPr="006524F6" w:rsidRDefault="00C8439A" w:rsidP="00C8439A">
      <w:pPr>
        <w:ind w:firstLine="708"/>
        <w:jc w:val="both"/>
        <w:rPr>
          <w:rFonts w:ascii="Arial" w:eastAsia="Times New Roman" w:hAnsi="Arial" w:cs="Arial"/>
          <w:lang w:eastAsia="pl-PL"/>
        </w:rPr>
      </w:pPr>
      <w:r w:rsidRPr="006524F6">
        <w:rPr>
          <w:rFonts w:ascii="Arial" w:hAnsi="Arial" w:cs="Arial"/>
        </w:rPr>
        <w:lastRenderedPageBreak/>
        <w:t xml:space="preserve">Realizując obowiązek wynikający  z art. 13 ust. 1 </w:t>
      </w:r>
      <w:r w:rsidRPr="006524F6">
        <w:rPr>
          <w:rFonts w:ascii="Arial" w:eastAsia="Times New Roman" w:hAnsi="Arial" w:cs="Arial"/>
          <w:lang w:eastAsia="pl-PL"/>
        </w:rPr>
        <w:t xml:space="preserve">rozporządzenia Parlamentu Europejskiego i Rady (UE) 2016/679 w sprawie ochrony osób fizycznych w związku </w:t>
      </w:r>
      <w:r w:rsidR="006524F6">
        <w:rPr>
          <w:rFonts w:ascii="Arial" w:eastAsia="Times New Roman" w:hAnsi="Arial" w:cs="Arial"/>
          <w:lang w:eastAsia="pl-PL"/>
        </w:rPr>
        <w:t xml:space="preserve">                 </w:t>
      </w:r>
      <w:r w:rsidRPr="006524F6">
        <w:rPr>
          <w:rFonts w:ascii="Arial" w:eastAsia="Times New Roman" w:hAnsi="Arial" w:cs="Arial"/>
          <w:lang w:eastAsia="pl-PL"/>
        </w:rPr>
        <w:t>z przetwarzaniem danych osobowych i w sprawie swobodnego przepływu takich danych oraz uchylenia dyrektywy 95/46/WE (ogólne ro</w:t>
      </w:r>
      <w:r w:rsidR="00830346">
        <w:rPr>
          <w:rFonts w:ascii="Arial" w:eastAsia="Times New Roman" w:hAnsi="Arial" w:cs="Arial"/>
          <w:lang w:eastAsia="pl-PL"/>
        </w:rPr>
        <w:t>zporządzenie o ochronie danych) z 27.04.2016</w:t>
      </w:r>
      <w:r w:rsidRPr="006524F6">
        <w:rPr>
          <w:rFonts w:ascii="Arial" w:eastAsia="Times New Roman" w:hAnsi="Arial" w:cs="Arial"/>
          <w:lang w:eastAsia="pl-PL"/>
        </w:rPr>
        <w:t>r. (Dz. U. UE. L. z 2016 r. Nr 119, str. 1 z późn. zm.) informuję, że:</w:t>
      </w:r>
    </w:p>
    <w:p w14:paraId="7801E0AB" w14:textId="77777777" w:rsidR="00C8439A" w:rsidRPr="006524F6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administratorem Pani/Pana danych osobowych będzie Powiatowy Zarząd Dróg w Mielcu</w:t>
      </w:r>
      <w:r w:rsidR="00685D4F">
        <w:rPr>
          <w:rFonts w:ascii="Arial" w:hAnsi="Arial" w:cs="Arial"/>
        </w:rPr>
        <w:t xml:space="preserve"> przy ul. Korczaka 6a,</w:t>
      </w:r>
      <w:r w:rsidRPr="006524F6">
        <w:rPr>
          <w:rFonts w:ascii="Arial" w:hAnsi="Arial" w:cs="Arial"/>
        </w:rPr>
        <w:t xml:space="preserve"> reprezentowany przez jego Dyrektora; </w:t>
      </w:r>
    </w:p>
    <w:p w14:paraId="7B14FD79" w14:textId="5386A9DC" w:rsidR="00C8439A" w:rsidRPr="00830346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  <w:lang w:val="en-US"/>
        </w:rPr>
      </w:pPr>
      <w:r w:rsidRPr="006524F6">
        <w:rPr>
          <w:rFonts w:ascii="Arial" w:hAnsi="Arial" w:cs="Arial"/>
        </w:rPr>
        <w:t>inspektor ochrony danych osobowych u Administratora</w:t>
      </w:r>
      <w:r w:rsidRPr="00830346">
        <w:rPr>
          <w:rFonts w:ascii="Arial" w:hAnsi="Arial" w:cs="Arial"/>
          <w:lang w:val="en-US"/>
        </w:rPr>
        <w:t>,                                        e-mail: iodo@powiat-mielecki.pl</w:t>
      </w:r>
    </w:p>
    <w:p w14:paraId="6F4D06D0" w14:textId="77777777" w:rsidR="00C8439A" w:rsidRPr="006524F6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Pani/Pana dane o</w:t>
      </w:r>
      <w:r w:rsidR="006342A9">
        <w:rPr>
          <w:rFonts w:ascii="Arial" w:hAnsi="Arial" w:cs="Arial"/>
        </w:rPr>
        <w:t>sobowe przetwarzane będą w celu</w:t>
      </w:r>
      <w:r w:rsidR="009004BB">
        <w:rPr>
          <w:rFonts w:ascii="Arial" w:hAnsi="Arial" w:cs="Arial"/>
        </w:rPr>
        <w:t xml:space="preserve"> realizacji zadania</w:t>
      </w:r>
      <w:r w:rsidR="006524F6">
        <w:rPr>
          <w:rFonts w:ascii="Arial" w:eastAsia="Times New Roman" w:hAnsi="Arial" w:cs="Arial"/>
          <w:noProof w:val="0"/>
          <w:lang w:eastAsia="pl-PL"/>
        </w:rPr>
        <w:t xml:space="preserve"> </w:t>
      </w:r>
      <w:r w:rsidR="009004BB">
        <w:rPr>
          <w:rFonts w:ascii="Arial" w:hAnsi="Arial" w:cs="Arial"/>
        </w:rPr>
        <w:t xml:space="preserve">oraz będą </w:t>
      </w:r>
      <w:r w:rsidRPr="006524F6">
        <w:rPr>
          <w:rFonts w:ascii="Arial" w:hAnsi="Arial" w:cs="Arial"/>
        </w:rPr>
        <w:t xml:space="preserve"> udostępniane:</w:t>
      </w:r>
    </w:p>
    <w:p w14:paraId="790B3D24" w14:textId="77777777" w:rsidR="00C8439A" w:rsidRPr="006524F6" w:rsidRDefault="00C8439A" w:rsidP="00C8439A">
      <w:pPr>
        <w:pStyle w:val="Akapitzlist"/>
        <w:numPr>
          <w:ilvl w:val="0"/>
          <w:numId w:val="5"/>
        </w:numPr>
        <w:spacing w:after="0"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podmiotom uprawnionym do uzyskania danych osobowych na podstawie przepisów prawa,</w:t>
      </w:r>
    </w:p>
    <w:p w14:paraId="3F35775A" w14:textId="77777777" w:rsidR="00C8439A" w:rsidRPr="006524F6" w:rsidRDefault="00C8439A" w:rsidP="00C8439A">
      <w:pPr>
        <w:pStyle w:val="Akapitzlist"/>
        <w:numPr>
          <w:ilvl w:val="0"/>
          <w:numId w:val="5"/>
        </w:numPr>
        <w:spacing w:after="0" w:line="360" w:lineRule="auto"/>
        <w:rPr>
          <w:rFonts w:ascii="Arial" w:eastAsia="Times New Roman" w:hAnsi="Arial" w:cs="Arial"/>
          <w:noProof w:val="0"/>
          <w:lang w:eastAsia="pl-PL"/>
        </w:rPr>
      </w:pPr>
      <w:r w:rsidRPr="006524F6">
        <w:rPr>
          <w:rFonts w:ascii="Arial" w:eastAsia="Times New Roman" w:hAnsi="Arial" w:cs="Arial"/>
          <w:noProof w:val="0"/>
          <w:lang w:eastAsia="pl-PL"/>
        </w:rPr>
        <w:t>podmiotom, które przetwarzają dane osobowe w imieniu Administratora na podstawie zawartej z Administratorem umowy powierzenia przetwarzania danych osobowych.</w:t>
      </w:r>
    </w:p>
    <w:p w14:paraId="0130997B" w14:textId="77777777" w:rsidR="00C8439A" w:rsidRPr="006524F6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dane osobowe przetwarzane będą na podstawie:</w:t>
      </w:r>
    </w:p>
    <w:p w14:paraId="0BC7CEDB" w14:textId="77777777" w:rsidR="00C8439A" w:rsidRPr="006524F6" w:rsidRDefault="00C8439A" w:rsidP="00C8439A">
      <w:pPr>
        <w:pStyle w:val="Akapitzlist"/>
        <w:numPr>
          <w:ilvl w:val="0"/>
          <w:numId w:val="3"/>
        </w:numPr>
        <w:spacing w:before="100" w:beforeAutospacing="1" w:after="100" w:afterAutospacing="1" w:line="360" w:lineRule="auto"/>
        <w:jc w:val="both"/>
        <w:rPr>
          <w:rFonts w:ascii="Arial" w:eastAsia="Times New Roman" w:hAnsi="Arial" w:cs="Arial"/>
          <w:noProof w:val="0"/>
          <w:lang w:eastAsia="pl-PL"/>
        </w:rPr>
      </w:pPr>
      <w:r w:rsidRPr="006524F6">
        <w:rPr>
          <w:rFonts w:ascii="Arial" w:eastAsia="Times New Roman" w:hAnsi="Arial" w:cs="Arial"/>
          <w:noProof w:val="0"/>
          <w:lang w:eastAsia="pl-PL"/>
        </w:rPr>
        <w:t>umowy, której stroną jest osoba, której dane dotyczą, lub działań na żądanie osoby, której dane dotyczą, przed zawarciem umowy (zgodnie</w:t>
      </w:r>
      <w:r w:rsidR="006524F6">
        <w:rPr>
          <w:rFonts w:ascii="Arial" w:eastAsia="Times New Roman" w:hAnsi="Arial" w:cs="Arial"/>
          <w:noProof w:val="0"/>
          <w:lang w:eastAsia="pl-PL"/>
        </w:rPr>
        <w:t xml:space="preserve">                </w:t>
      </w:r>
      <w:r w:rsidRPr="006524F6">
        <w:rPr>
          <w:rFonts w:ascii="Arial" w:eastAsia="Times New Roman" w:hAnsi="Arial" w:cs="Arial"/>
          <w:noProof w:val="0"/>
          <w:lang w:eastAsia="pl-PL"/>
        </w:rPr>
        <w:t xml:space="preserve"> z art. 6 ust. 1 lit. b Ogólnego rozporządzenia o ochronie danych)</w:t>
      </w:r>
    </w:p>
    <w:p w14:paraId="0B575C3D" w14:textId="77777777" w:rsidR="00C8439A" w:rsidRPr="006524F6" w:rsidRDefault="00C8439A" w:rsidP="00C8439A">
      <w:pPr>
        <w:pStyle w:val="Akapitzlist"/>
        <w:numPr>
          <w:ilvl w:val="0"/>
          <w:numId w:val="3"/>
        </w:numPr>
        <w:spacing w:before="100" w:beforeAutospacing="1" w:after="100" w:afterAutospacing="1" w:line="360" w:lineRule="auto"/>
        <w:jc w:val="both"/>
        <w:rPr>
          <w:rFonts w:ascii="Arial" w:eastAsia="Times New Roman" w:hAnsi="Arial" w:cs="Arial"/>
          <w:noProof w:val="0"/>
          <w:lang w:eastAsia="pl-PL"/>
        </w:rPr>
      </w:pPr>
      <w:r w:rsidRPr="006524F6">
        <w:rPr>
          <w:rFonts w:ascii="Arial" w:eastAsia="Times New Roman" w:hAnsi="Arial" w:cs="Arial"/>
          <w:noProof w:val="0"/>
          <w:lang w:eastAsia="pl-PL"/>
        </w:rPr>
        <w:t>obowiązków prawnych ciążących na administratorze (zgodnie z art. 6 ust. 1 lit. c Ogólnego rozporządzenia o ochronie danych),</w:t>
      </w:r>
    </w:p>
    <w:p w14:paraId="317A37E0" w14:textId="77777777" w:rsidR="00C8439A" w:rsidRPr="006524F6" w:rsidRDefault="00C8439A" w:rsidP="00C8439A">
      <w:pPr>
        <w:spacing w:before="100" w:beforeAutospacing="1" w:after="100" w:afterAutospacing="1" w:line="360" w:lineRule="auto"/>
        <w:rPr>
          <w:rFonts w:ascii="Arial" w:eastAsia="Times New Roman" w:hAnsi="Arial" w:cs="Arial"/>
          <w:noProof w:val="0"/>
          <w:lang w:eastAsia="pl-PL"/>
        </w:rPr>
      </w:pPr>
      <w:r w:rsidRPr="006524F6">
        <w:rPr>
          <w:rFonts w:ascii="Arial" w:eastAsia="Times New Roman" w:hAnsi="Arial" w:cs="Arial"/>
          <w:noProof w:val="0"/>
          <w:lang w:eastAsia="pl-PL"/>
        </w:rPr>
        <w:t>Podstawa do przetwarzania danych osobowych zależna jest od rodzaju operacji, jakie wykonywane są na danych osobowych.</w:t>
      </w:r>
    </w:p>
    <w:p w14:paraId="38BE4A31" w14:textId="77777777" w:rsidR="00C8439A" w:rsidRPr="006524F6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posiada Pani/Pan prawo do:</w:t>
      </w:r>
    </w:p>
    <w:p w14:paraId="314F78F7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żądania od Administratora dostępu do swoich danych osobowych (zgodnie                      z art. 15 RODO);</w:t>
      </w:r>
    </w:p>
    <w:p w14:paraId="50E07B1D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sprostowania swoich danych (zgodnie z art. 16 RODO);</w:t>
      </w:r>
    </w:p>
    <w:p w14:paraId="4EDFEA24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usunięcia danych osobowych (w okolicznościach zawartych w art. 17 RODO);</w:t>
      </w:r>
    </w:p>
    <w:p w14:paraId="7F26426A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lastRenderedPageBreak/>
        <w:t>ograniczenia przetwarzania danych osobowych (w przypadkach zawartych                   w art. 18 RODO);</w:t>
      </w:r>
    </w:p>
    <w:p w14:paraId="79CEC674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przenoszenia danych ( w sytuacji określonej w art. 20 RODO);</w:t>
      </w:r>
    </w:p>
    <w:p w14:paraId="0CA04A5A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wniesienia sprzeciwu wobec takiego przetwarzania ( art. 21 RODO jeśli przetwarzanie danych osobowych oparte jest na art. 6 ust. 1 lit. e lub f  - RODO);</w:t>
      </w:r>
    </w:p>
    <w:p w14:paraId="7C511C0F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wniesienia skargi do organu nadzorczego ( Prezes Urzędu Ochrony Danych Osobowych ul. Stawki 2,  00-193 Warszawa  Tel. 22 8607086);</w:t>
      </w:r>
    </w:p>
    <w:p w14:paraId="51F3A4CE" w14:textId="4EAE6296" w:rsidR="00C8439A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cofnięcia zgody na przetwarzanie danych osobowych (jeśli przetwarzanie odbywa się na takiej podstawie) w dowolnym momencie bez wpływu na zgodność z prawem przetwarzania, którego dokonano na podstawie zgody  przed jej cofnięciem</w:t>
      </w:r>
      <w:r w:rsidR="00C8439A" w:rsidRPr="00A6690E">
        <w:rPr>
          <w:rFonts w:ascii="Arial" w:hAnsi="Arial" w:cs="Arial"/>
        </w:rPr>
        <w:t>;</w:t>
      </w:r>
    </w:p>
    <w:p w14:paraId="0B064A0E" w14:textId="174CC8D3" w:rsidR="00C8439A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Pani/Pana dane osobowe nie podlegają zautomatyzowanemu podejmowaniu decyzji, w tym profilowaniu;</w:t>
      </w:r>
    </w:p>
    <w:p w14:paraId="77C1072A" w14:textId="6136C8D4" w:rsidR="00B30F21" w:rsidRPr="00F74F0F" w:rsidRDefault="00F74F0F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F74F0F">
        <w:rPr>
          <w:rFonts w:ascii="Arial" w:hAnsi="Arial" w:cs="Arial"/>
        </w:rPr>
        <w:t xml:space="preserve"> podanie danych osobowych jest  warunkiem zawarcia umowy </w:t>
      </w:r>
      <w:r>
        <w:rPr>
          <w:rFonts w:ascii="Arial" w:hAnsi="Arial" w:cs="Arial"/>
        </w:rPr>
        <w:t>konsekwencją  nie podania danych osobowych będzie brak możliwości zawarcia umowy</w:t>
      </w:r>
      <w:r w:rsidRPr="00F74F0F">
        <w:rPr>
          <w:rFonts w:ascii="Arial" w:hAnsi="Arial" w:cs="Arial"/>
        </w:rPr>
        <w:t>;</w:t>
      </w:r>
    </w:p>
    <w:p w14:paraId="0B53BF0D" w14:textId="5BDECFE9" w:rsidR="00C8439A" w:rsidRPr="00F74F0F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Pani/Pana dane osobowe będą przechowywane</w:t>
      </w:r>
      <w:r w:rsidRPr="006524F6">
        <w:t xml:space="preserve"> </w:t>
      </w:r>
      <w:r w:rsidR="00F74F0F">
        <w:t xml:space="preserve"> </w:t>
      </w:r>
      <w:r w:rsidR="00F74F0F" w:rsidRPr="00F74F0F">
        <w:rPr>
          <w:rFonts w:ascii="Arial" w:hAnsi="Arial" w:cs="Arial"/>
        </w:rPr>
        <w:t>przez okres</w:t>
      </w:r>
      <w:r w:rsidR="00F74F0F">
        <w:rPr>
          <w:rFonts w:ascii="Arial" w:hAnsi="Arial" w:cs="Arial"/>
        </w:rPr>
        <w:t xml:space="preserve"> 5 lat.</w:t>
      </w:r>
    </w:p>
    <w:p w14:paraId="32B3C9A8" w14:textId="5D9CB0C9" w:rsidR="006524F6" w:rsidRPr="00685D4F" w:rsidRDefault="006524F6" w:rsidP="00B30F21">
      <w:pPr>
        <w:pStyle w:val="Nagwek2"/>
        <w:spacing w:line="360" w:lineRule="auto"/>
        <w:jc w:val="center"/>
        <w:rPr>
          <w:rFonts w:ascii="Arial" w:hAnsi="Arial" w:cs="Arial"/>
        </w:rPr>
      </w:pPr>
    </w:p>
    <w:p w14:paraId="364BF11F" w14:textId="77777777" w:rsidR="006524F6" w:rsidRDefault="006524F6" w:rsidP="006524F6">
      <w:pPr>
        <w:spacing w:line="360" w:lineRule="auto"/>
        <w:rPr>
          <w:rFonts w:ascii="Arial" w:hAnsi="Arial" w:cs="Arial"/>
        </w:rPr>
      </w:pPr>
    </w:p>
    <w:p w14:paraId="1A6E09DB" w14:textId="77777777" w:rsidR="006C67B9" w:rsidRDefault="006C67B9" w:rsidP="006524F6">
      <w:pPr>
        <w:spacing w:line="360" w:lineRule="auto"/>
        <w:rPr>
          <w:rFonts w:ascii="Arial" w:hAnsi="Arial" w:cs="Arial"/>
        </w:rPr>
      </w:pPr>
    </w:p>
    <w:p w14:paraId="0A7CD700" w14:textId="77777777" w:rsidR="006C67B9" w:rsidRPr="00685D4F" w:rsidRDefault="006C67B9" w:rsidP="006524F6">
      <w:pPr>
        <w:spacing w:line="360" w:lineRule="auto"/>
        <w:rPr>
          <w:rFonts w:ascii="Arial" w:hAnsi="Arial" w:cs="Arial"/>
        </w:rPr>
      </w:pPr>
    </w:p>
    <w:p w14:paraId="7DD6299F" w14:textId="77777777" w:rsidR="00F7255A" w:rsidRDefault="00F7255A"/>
    <w:sectPr w:rsidR="00F7255A" w:rsidSect="007B03D5">
      <w:headerReference w:type="default" r:id="rId7"/>
      <w:pgSz w:w="11900" w:h="16840"/>
      <w:pgMar w:top="1417" w:right="1268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9992C4" w14:textId="77777777" w:rsidR="008F385F" w:rsidRDefault="008F385F" w:rsidP="00A94DC3">
      <w:pPr>
        <w:spacing w:after="0" w:line="240" w:lineRule="auto"/>
      </w:pPr>
      <w:r>
        <w:separator/>
      </w:r>
    </w:p>
  </w:endnote>
  <w:endnote w:type="continuationSeparator" w:id="0">
    <w:p w14:paraId="65695599" w14:textId="77777777" w:rsidR="008F385F" w:rsidRDefault="008F385F" w:rsidP="00A94D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BEDE83" w14:textId="77777777" w:rsidR="008F385F" w:rsidRDefault="008F385F" w:rsidP="00A94DC3">
      <w:pPr>
        <w:spacing w:after="0" w:line="240" w:lineRule="auto"/>
      </w:pPr>
      <w:r>
        <w:separator/>
      </w:r>
    </w:p>
  </w:footnote>
  <w:footnote w:type="continuationSeparator" w:id="0">
    <w:p w14:paraId="03D1606C" w14:textId="77777777" w:rsidR="008F385F" w:rsidRDefault="008F385F" w:rsidP="00A94D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406" w:type="pct"/>
      <w:tblInd w:w="-169" w:type="dxa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  <w:insideH w:val="double" w:sz="4" w:space="0" w:color="auto"/>
        <w:insideV w:val="double" w:sz="4" w:space="0" w:color="auto"/>
      </w:tblBorders>
      <w:shd w:val="clear" w:color="auto" w:fill="FFFFFF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3167"/>
      <w:gridCol w:w="3744"/>
      <w:gridCol w:w="3301"/>
    </w:tblGrid>
    <w:tr w:rsidR="00683F51" w:rsidRPr="00683F51" w14:paraId="3535B9FF" w14:textId="77777777" w:rsidTr="00632421">
      <w:trPr>
        <w:trHeight w:val="296"/>
      </w:trPr>
      <w:tc>
        <w:tcPr>
          <w:tcW w:w="3119" w:type="dxa"/>
          <w:shd w:val="clear" w:color="auto" w:fill="FFFFFF"/>
        </w:tcPr>
        <w:p w14:paraId="7DCD5DF8" w14:textId="77777777" w:rsidR="00683F51" w:rsidRPr="00683F51" w:rsidRDefault="00683F51" w:rsidP="00683F51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x-none"/>
            </w:rPr>
          </w:pPr>
          <w:r w:rsidRPr="00683F51"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x-none"/>
            </w:rPr>
            <w:t xml:space="preserve">POWIATOWY ZARZĄD DRÓG w Mielcu </w:t>
          </w:r>
        </w:p>
        <w:p w14:paraId="4A9AE92E" w14:textId="77777777" w:rsidR="00683F51" w:rsidRPr="00683F51" w:rsidRDefault="00683F51" w:rsidP="00683F51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="Arial" w:eastAsia="Times New Roman" w:hAnsi="Arial" w:cs="Arial"/>
              <w:b/>
              <w:noProof w:val="0"/>
              <w:sz w:val="20"/>
              <w:szCs w:val="20"/>
              <w:lang w:val="x-none" w:eastAsia="x-none"/>
            </w:rPr>
          </w:pPr>
          <w:r w:rsidRPr="00683F51"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  <w:t>39-300 Mielec, ul. Korczaka 6a</w:t>
          </w:r>
        </w:p>
      </w:tc>
      <w:tc>
        <w:tcPr>
          <w:tcW w:w="3686" w:type="dxa"/>
          <w:shd w:val="clear" w:color="auto" w:fill="FFFFFF"/>
          <w:vAlign w:val="center"/>
        </w:tcPr>
        <w:p w14:paraId="33F06DBE" w14:textId="77777777" w:rsidR="00683F51" w:rsidRPr="00683F51" w:rsidRDefault="00683F51" w:rsidP="00683F51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</w:pPr>
          <w:r w:rsidRPr="00683F51"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  <w:t>SPECYFIKACJA WARUNKÓW ZAMÓWIENIA</w:t>
          </w:r>
        </w:p>
      </w:tc>
      <w:tc>
        <w:tcPr>
          <w:tcW w:w="3250" w:type="dxa"/>
          <w:shd w:val="clear" w:color="auto" w:fill="FFFFFF"/>
          <w:vAlign w:val="center"/>
        </w:tcPr>
        <w:p w14:paraId="29AED84F" w14:textId="77777777" w:rsidR="00683F51" w:rsidRPr="00683F51" w:rsidRDefault="00683F51" w:rsidP="00683F51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</w:pPr>
          <w:r w:rsidRPr="00683F51"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  <w:t>ROZDZIAŁ II</w:t>
          </w:r>
        </w:p>
        <w:p w14:paraId="2A9C92C0" w14:textId="77777777" w:rsidR="0016770C" w:rsidRPr="0016770C" w:rsidRDefault="0016770C" w:rsidP="0016770C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</w:pPr>
          <w:r w:rsidRPr="0016770C"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  <w:t>POSTANOWIENIA UMOWY</w:t>
          </w:r>
        </w:p>
        <w:p w14:paraId="1166F0EF" w14:textId="054E4EC7" w:rsidR="00683F51" w:rsidRPr="00683F51" w:rsidRDefault="00683F51" w:rsidP="00683F51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="Arial" w:eastAsia="Times New Roman" w:hAnsi="Arial" w:cs="Arial"/>
              <w:bCs/>
              <w:noProof w:val="0"/>
              <w:sz w:val="20"/>
              <w:szCs w:val="20"/>
              <w:lang w:eastAsia="x-none"/>
            </w:rPr>
          </w:pPr>
          <w:r w:rsidRPr="00683F51"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  <w:t xml:space="preserve">-  Załącznik nr </w:t>
          </w:r>
          <w:r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  <w:t>2</w:t>
          </w:r>
        </w:p>
      </w:tc>
    </w:tr>
  </w:tbl>
  <w:p w14:paraId="692D35D0" w14:textId="77777777" w:rsidR="00683F51" w:rsidRPr="00683F51" w:rsidRDefault="00683F51" w:rsidP="00683F51">
    <w:pPr>
      <w:pBdr>
        <w:bottom w:val="single" w:sz="4" w:space="1" w:color="auto"/>
      </w:pBdr>
      <w:tabs>
        <w:tab w:val="center" w:pos="4536"/>
        <w:tab w:val="right" w:pos="9072"/>
      </w:tabs>
      <w:spacing w:after="0" w:line="240" w:lineRule="auto"/>
      <w:rPr>
        <w:rFonts w:ascii="Arial" w:eastAsia="Times New Roman" w:hAnsi="Arial" w:cs="Arial"/>
        <w:i/>
        <w:noProof w:val="0"/>
        <w:sz w:val="20"/>
        <w:szCs w:val="20"/>
        <w:lang w:val="x-none" w:eastAsia="ar-SA"/>
      </w:rPr>
    </w:pPr>
  </w:p>
  <w:p w14:paraId="06766606" w14:textId="0D4F447B" w:rsidR="00683F51" w:rsidRPr="00683F51" w:rsidRDefault="00683F51" w:rsidP="00683F51">
    <w:pPr>
      <w:pBdr>
        <w:bottom w:val="single" w:sz="4" w:space="1" w:color="auto"/>
      </w:pBdr>
      <w:tabs>
        <w:tab w:val="center" w:pos="4536"/>
        <w:tab w:val="right" w:pos="9072"/>
      </w:tabs>
      <w:spacing w:after="0" w:line="240" w:lineRule="auto"/>
      <w:rPr>
        <w:rFonts w:ascii="Arial" w:eastAsia="Times New Roman" w:hAnsi="Arial" w:cs="Arial"/>
        <w:noProof w:val="0"/>
        <w:sz w:val="20"/>
        <w:szCs w:val="20"/>
        <w:lang w:eastAsia="ar-SA"/>
      </w:rPr>
    </w:pPr>
    <w:r w:rsidRPr="00683F51">
      <w:rPr>
        <w:rFonts w:ascii="Arial" w:eastAsia="Times New Roman" w:hAnsi="Arial" w:cs="Arial"/>
        <w:i/>
        <w:noProof w:val="0"/>
        <w:sz w:val="20"/>
        <w:szCs w:val="20"/>
        <w:lang w:val="x-none" w:eastAsia="ar-SA"/>
      </w:rPr>
      <w:t xml:space="preserve">Nr postępowania: </w:t>
    </w:r>
    <w:r w:rsidRPr="00683F51">
      <w:rPr>
        <w:rFonts w:ascii="Arial" w:eastAsia="Times New Roman" w:hAnsi="Arial" w:cs="Arial"/>
        <w:bCs/>
        <w:noProof w:val="0"/>
        <w:color w:val="000000"/>
        <w:sz w:val="20"/>
        <w:szCs w:val="20"/>
        <w:lang w:eastAsia="ar-SA"/>
      </w:rPr>
      <w:t>PZD.261.</w:t>
    </w:r>
    <w:r w:rsidR="003F3DEC">
      <w:rPr>
        <w:rFonts w:ascii="Arial" w:eastAsia="Times New Roman" w:hAnsi="Arial" w:cs="Arial"/>
        <w:bCs/>
        <w:noProof w:val="0"/>
        <w:color w:val="000000"/>
        <w:sz w:val="20"/>
        <w:szCs w:val="20"/>
        <w:lang w:eastAsia="ar-SA"/>
      </w:rPr>
      <w:t>41</w:t>
    </w:r>
    <w:r w:rsidRPr="00683F51">
      <w:rPr>
        <w:rFonts w:ascii="Arial" w:eastAsia="Times New Roman" w:hAnsi="Arial" w:cs="Arial"/>
        <w:bCs/>
        <w:noProof w:val="0"/>
        <w:color w:val="000000"/>
        <w:sz w:val="20"/>
        <w:szCs w:val="20"/>
        <w:lang w:eastAsia="ar-SA"/>
      </w:rPr>
      <w:t>.2021</w:t>
    </w:r>
  </w:p>
  <w:p w14:paraId="4E06DA5D" w14:textId="77777777" w:rsidR="00A94DC3" w:rsidRDefault="00A94DC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9B2202E"/>
    <w:multiLevelType w:val="hybridMultilevel"/>
    <w:tmpl w:val="642C46A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3A737AE3"/>
    <w:multiLevelType w:val="hybridMultilevel"/>
    <w:tmpl w:val="624C580A"/>
    <w:lvl w:ilvl="0" w:tplc="08090011">
      <w:start w:val="1"/>
      <w:numFmt w:val="decimal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45A530B"/>
    <w:multiLevelType w:val="hybridMultilevel"/>
    <w:tmpl w:val="386E231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584E70B1"/>
    <w:multiLevelType w:val="hybridMultilevel"/>
    <w:tmpl w:val="094E320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7B97279A"/>
    <w:multiLevelType w:val="hybridMultilevel"/>
    <w:tmpl w:val="FAF41F1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8439A"/>
    <w:rsid w:val="00003BCC"/>
    <w:rsid w:val="000470FE"/>
    <w:rsid w:val="00102AF0"/>
    <w:rsid w:val="0016770C"/>
    <w:rsid w:val="00176C60"/>
    <w:rsid w:val="00263F60"/>
    <w:rsid w:val="002B13BF"/>
    <w:rsid w:val="002B37C7"/>
    <w:rsid w:val="002F67FD"/>
    <w:rsid w:val="00304547"/>
    <w:rsid w:val="003E39C7"/>
    <w:rsid w:val="003F3DEC"/>
    <w:rsid w:val="00490740"/>
    <w:rsid w:val="00496BB0"/>
    <w:rsid w:val="005705FD"/>
    <w:rsid w:val="006342A9"/>
    <w:rsid w:val="006524F6"/>
    <w:rsid w:val="00683F51"/>
    <w:rsid w:val="00685D4F"/>
    <w:rsid w:val="00693C1E"/>
    <w:rsid w:val="006C67B9"/>
    <w:rsid w:val="006E2AB7"/>
    <w:rsid w:val="007445EF"/>
    <w:rsid w:val="00781AC1"/>
    <w:rsid w:val="00830346"/>
    <w:rsid w:val="00851465"/>
    <w:rsid w:val="008F385F"/>
    <w:rsid w:val="008F6D98"/>
    <w:rsid w:val="009004BB"/>
    <w:rsid w:val="00904135"/>
    <w:rsid w:val="00940860"/>
    <w:rsid w:val="00944D51"/>
    <w:rsid w:val="00952663"/>
    <w:rsid w:val="009A1EB0"/>
    <w:rsid w:val="00A6690E"/>
    <w:rsid w:val="00A94DC3"/>
    <w:rsid w:val="00AE0DA3"/>
    <w:rsid w:val="00B30F21"/>
    <w:rsid w:val="00B33B9C"/>
    <w:rsid w:val="00BB075E"/>
    <w:rsid w:val="00BD7B36"/>
    <w:rsid w:val="00C3091E"/>
    <w:rsid w:val="00C8439A"/>
    <w:rsid w:val="00CA7F2E"/>
    <w:rsid w:val="00CE3105"/>
    <w:rsid w:val="00D31EB5"/>
    <w:rsid w:val="00DF0AC0"/>
    <w:rsid w:val="00E07C00"/>
    <w:rsid w:val="00E24CA9"/>
    <w:rsid w:val="00E80518"/>
    <w:rsid w:val="00EE0F11"/>
    <w:rsid w:val="00F17E29"/>
    <w:rsid w:val="00F210EA"/>
    <w:rsid w:val="00F26641"/>
    <w:rsid w:val="00F60378"/>
    <w:rsid w:val="00F7255A"/>
    <w:rsid w:val="00F74F0F"/>
    <w:rsid w:val="00FF29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D6D0FA4"/>
  <w15:docId w15:val="{EA0C8AAD-3FBF-480D-8A0B-275BFB0EF3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6770C"/>
    <w:pPr>
      <w:spacing w:after="200" w:line="276" w:lineRule="auto"/>
    </w:pPr>
    <w:rPr>
      <w:noProof/>
      <w:sz w:val="24"/>
      <w:szCs w:val="24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524F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8439A"/>
    <w:pPr>
      <w:ind w:left="720"/>
      <w:contextualSpacing/>
    </w:pPr>
  </w:style>
  <w:style w:type="character" w:customStyle="1" w:styleId="Nagwek2Znak">
    <w:name w:val="Nagłówek 2 Znak"/>
    <w:basedOn w:val="Domylnaczcionkaakapitu"/>
    <w:link w:val="Nagwek2"/>
    <w:uiPriority w:val="9"/>
    <w:rsid w:val="006524F6"/>
    <w:rPr>
      <w:rFonts w:asciiTheme="majorHAnsi" w:eastAsiaTheme="majorEastAsia" w:hAnsiTheme="majorHAnsi" w:cstheme="majorBidi"/>
      <w:noProof/>
      <w:color w:val="2E74B5" w:themeColor="accent1" w:themeShade="BF"/>
      <w:sz w:val="26"/>
      <w:szCs w:val="26"/>
    </w:rPr>
  </w:style>
  <w:style w:type="paragraph" w:styleId="Nagwek">
    <w:name w:val="header"/>
    <w:basedOn w:val="Normalny"/>
    <w:link w:val="NagwekZnak"/>
    <w:uiPriority w:val="99"/>
    <w:unhideWhenUsed/>
    <w:rsid w:val="00A94D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94DC3"/>
    <w:rPr>
      <w:noProof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A94D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94DC3"/>
    <w:rPr>
      <w:noProof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4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3</Pages>
  <Words>490</Words>
  <Characters>2942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 WIECZERZAK</dc:creator>
  <cp:lastModifiedBy>AGNIESZKA.KACZKOWSKA</cp:lastModifiedBy>
  <cp:revision>30</cp:revision>
  <dcterms:created xsi:type="dcterms:W3CDTF">2019-03-05T12:07:00Z</dcterms:created>
  <dcterms:modified xsi:type="dcterms:W3CDTF">2021-08-10T12:12:00Z</dcterms:modified>
</cp:coreProperties>
</file>