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45DB895D" w:rsidR="00285FEE" w:rsidRDefault="00F33989" w:rsidP="007050C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33989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F3398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3398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3398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3398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33989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F33989">
        <w:rPr>
          <w:rFonts w:ascii="Arial" w:hAnsi="Arial" w:cs="Arial"/>
          <w:b/>
          <w:bCs/>
          <w:sz w:val="22"/>
          <w:szCs w:val="22"/>
        </w:rPr>
        <w:t>Gawłuszowice</w:t>
      </w:r>
      <w:proofErr w:type="spellEnd"/>
      <w:r w:rsidRPr="00F33989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F33989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Pr="00F33989">
        <w:rPr>
          <w:rFonts w:ascii="Arial" w:hAnsi="Arial" w:cs="Arial"/>
          <w:b/>
          <w:bCs/>
          <w:sz w:val="22"/>
          <w:szCs w:val="22"/>
        </w:rPr>
        <w:t xml:space="preserve"> - Mielec na </w:t>
      </w:r>
      <w:proofErr w:type="spellStart"/>
      <w:r w:rsidRPr="00F33989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F33989">
        <w:rPr>
          <w:rFonts w:ascii="Arial" w:hAnsi="Arial" w:cs="Arial"/>
          <w:b/>
          <w:bCs/>
          <w:sz w:val="22"/>
          <w:szCs w:val="22"/>
        </w:rPr>
        <w:t xml:space="preserve"> 860 m. w m. </w:t>
      </w:r>
      <w:proofErr w:type="spellStart"/>
      <w:r w:rsidRPr="00F33989">
        <w:rPr>
          <w:rFonts w:ascii="Arial" w:hAnsi="Arial" w:cs="Arial"/>
          <w:b/>
          <w:bCs/>
          <w:sz w:val="22"/>
          <w:szCs w:val="22"/>
        </w:rPr>
        <w:t>Złotniki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8F12C" w14:textId="77777777" w:rsidR="005A7872" w:rsidRDefault="005A7872" w:rsidP="00AC1A4B">
      <w:r>
        <w:separator/>
      </w:r>
    </w:p>
  </w:endnote>
  <w:endnote w:type="continuationSeparator" w:id="0">
    <w:p w14:paraId="5294447F" w14:textId="77777777" w:rsidR="005A7872" w:rsidRDefault="005A787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C5AA8" w14:textId="77777777" w:rsidR="005A7872" w:rsidRDefault="005A7872" w:rsidP="00AC1A4B">
      <w:r>
        <w:separator/>
      </w:r>
    </w:p>
  </w:footnote>
  <w:footnote w:type="continuationSeparator" w:id="0">
    <w:p w14:paraId="722BFCC6" w14:textId="77777777" w:rsidR="005A7872" w:rsidRDefault="005A787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4137818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050C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F33989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DE3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A7872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4BCE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0CD"/>
    <w:rsid w:val="00705822"/>
    <w:rsid w:val="00706834"/>
    <w:rsid w:val="0071367B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8628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3AE8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59AB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4755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4CE7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01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2919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3989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37</cp:revision>
  <cp:lastPrinted>2021-01-22T11:33:00Z</cp:lastPrinted>
  <dcterms:created xsi:type="dcterms:W3CDTF">2021-02-17T13:06:00Z</dcterms:created>
  <dcterms:modified xsi:type="dcterms:W3CDTF">2025-05-22T12:14:00Z</dcterms:modified>
</cp:coreProperties>
</file>